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C21" w:rsidRPr="009B5989" w:rsidRDefault="00114C21" w:rsidP="00A83CF8">
      <w:pPr>
        <w:jc w:val="center"/>
        <w:rPr>
          <w:rFonts w:ascii="Palatino Linotype" w:eastAsia="Times New Roman" w:hAnsi="Palatino Linotype"/>
          <w:b/>
          <w:iCs/>
          <w:sz w:val="22"/>
          <w:szCs w:val="22"/>
        </w:rPr>
      </w:pPr>
      <w:bookmarkStart w:id="0" w:name="_GoBack"/>
      <w:bookmarkEnd w:id="0"/>
    </w:p>
    <w:p w:rsidR="009B5989" w:rsidRPr="009B5989" w:rsidRDefault="009B5989" w:rsidP="009B5989">
      <w:pPr>
        <w:pStyle w:val="Titolo1"/>
        <w:rPr>
          <w:rFonts w:ascii="Palatino Linotype" w:eastAsia="Calibri" w:hAnsi="Palatino Linotype"/>
          <w:sz w:val="22"/>
          <w:szCs w:val="22"/>
          <w:lang w:eastAsia="en-US"/>
        </w:rPr>
      </w:pPr>
      <w:bookmarkStart w:id="1" w:name="_Toc519505028"/>
      <w:r w:rsidRPr="009B5989">
        <w:rPr>
          <w:rFonts w:ascii="Palatino Linotype" w:eastAsia="Calibri" w:hAnsi="Palatino Linotype"/>
          <w:sz w:val="22"/>
          <w:szCs w:val="22"/>
          <w:lang w:eastAsia="en-US"/>
        </w:rPr>
        <w:t xml:space="preserve">ALLEGATO </w:t>
      </w:r>
      <w:r w:rsidR="00136112">
        <w:rPr>
          <w:rFonts w:ascii="Palatino Linotype" w:eastAsia="Calibri" w:hAnsi="Palatino Linotype"/>
          <w:sz w:val="22"/>
          <w:szCs w:val="22"/>
          <w:lang w:eastAsia="en-US"/>
        </w:rPr>
        <w:t>B</w:t>
      </w:r>
      <w:r w:rsidRPr="009B5989">
        <w:rPr>
          <w:rFonts w:ascii="Palatino Linotype" w:eastAsia="Calibri" w:hAnsi="Palatino Linotype"/>
          <w:sz w:val="22"/>
          <w:szCs w:val="22"/>
          <w:lang w:eastAsia="en-US"/>
        </w:rPr>
        <w:t>) – Fac-simile domanda di partecipazione</w:t>
      </w:r>
      <w:bookmarkEnd w:id="1"/>
    </w:p>
    <w:p w:rsidR="00114C21" w:rsidRPr="009B5989" w:rsidRDefault="00114C21" w:rsidP="00114C21">
      <w:pPr>
        <w:spacing w:line="200" w:lineRule="atLeast"/>
        <w:jc w:val="center"/>
        <w:rPr>
          <w:rFonts w:ascii="Palatino Linotype" w:hAnsi="Palatino Linotype"/>
          <w:b/>
          <w:sz w:val="22"/>
          <w:szCs w:val="22"/>
          <w:u w:val="single"/>
        </w:rPr>
      </w:pPr>
    </w:p>
    <w:p w:rsidR="009B5989" w:rsidRDefault="009B5989" w:rsidP="00114C21">
      <w:pPr>
        <w:pStyle w:val="Corpotesto"/>
        <w:spacing w:after="0"/>
        <w:ind w:left="5664"/>
        <w:jc w:val="both"/>
        <w:rPr>
          <w:rFonts w:ascii="Palatino Linotype" w:hAnsi="Palatino Linotype"/>
          <w:sz w:val="22"/>
          <w:szCs w:val="22"/>
        </w:rPr>
      </w:pPr>
    </w:p>
    <w:p w:rsidR="00114C21" w:rsidRPr="009B5989" w:rsidRDefault="009B5989" w:rsidP="009B5989">
      <w:pPr>
        <w:pStyle w:val="Corpotesto"/>
        <w:spacing w:after="0"/>
        <w:jc w:val="both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ab/>
      </w:r>
      <w:r>
        <w:rPr>
          <w:rFonts w:ascii="Palatino Linotype" w:hAnsi="Palatino Linotype"/>
          <w:b/>
          <w:sz w:val="22"/>
          <w:szCs w:val="22"/>
        </w:rPr>
        <w:tab/>
      </w:r>
      <w:r>
        <w:rPr>
          <w:rFonts w:ascii="Palatino Linotype" w:hAnsi="Palatino Linotype"/>
          <w:b/>
          <w:sz w:val="22"/>
          <w:szCs w:val="22"/>
        </w:rPr>
        <w:tab/>
      </w:r>
      <w:r>
        <w:rPr>
          <w:rFonts w:ascii="Palatino Linotype" w:hAnsi="Palatino Linotype"/>
          <w:b/>
          <w:sz w:val="22"/>
          <w:szCs w:val="22"/>
        </w:rPr>
        <w:tab/>
      </w:r>
      <w:r>
        <w:rPr>
          <w:rFonts w:ascii="Palatino Linotype" w:hAnsi="Palatino Linotype"/>
          <w:b/>
          <w:sz w:val="22"/>
          <w:szCs w:val="22"/>
        </w:rPr>
        <w:tab/>
        <w:t>Spett.le</w:t>
      </w:r>
      <w:r w:rsidR="00114C21" w:rsidRPr="009B5989">
        <w:rPr>
          <w:rFonts w:ascii="Palatino Linotype" w:hAnsi="Palatino Linotype"/>
          <w:b/>
          <w:sz w:val="22"/>
          <w:szCs w:val="22"/>
        </w:rPr>
        <w:t xml:space="preserve"> </w:t>
      </w:r>
      <w:r>
        <w:rPr>
          <w:rFonts w:ascii="Palatino Linotype" w:hAnsi="Palatino Linotype"/>
          <w:b/>
          <w:sz w:val="22"/>
          <w:szCs w:val="22"/>
        </w:rPr>
        <w:t>COMUNE DI PORTO RECANATI</w:t>
      </w:r>
    </w:p>
    <w:p w:rsidR="00114C21" w:rsidRPr="009B5989" w:rsidRDefault="009B5989" w:rsidP="009B5989">
      <w:pPr>
        <w:pStyle w:val="Corpotesto"/>
        <w:spacing w:after="0"/>
        <w:jc w:val="both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ab/>
      </w:r>
      <w:r>
        <w:rPr>
          <w:rFonts w:ascii="Palatino Linotype" w:hAnsi="Palatino Linotype"/>
          <w:b/>
          <w:sz w:val="22"/>
          <w:szCs w:val="22"/>
        </w:rPr>
        <w:tab/>
      </w:r>
      <w:r>
        <w:rPr>
          <w:rFonts w:ascii="Palatino Linotype" w:hAnsi="Palatino Linotype"/>
          <w:b/>
          <w:sz w:val="22"/>
          <w:szCs w:val="22"/>
        </w:rPr>
        <w:tab/>
      </w:r>
      <w:r>
        <w:rPr>
          <w:rFonts w:ascii="Palatino Linotype" w:hAnsi="Palatino Linotype"/>
          <w:b/>
          <w:sz w:val="22"/>
          <w:szCs w:val="22"/>
        </w:rPr>
        <w:tab/>
      </w:r>
      <w:r>
        <w:rPr>
          <w:rFonts w:ascii="Palatino Linotype" w:hAnsi="Palatino Linotype"/>
          <w:b/>
          <w:sz w:val="22"/>
          <w:szCs w:val="22"/>
        </w:rPr>
        <w:tab/>
      </w:r>
      <w:r>
        <w:rPr>
          <w:rFonts w:ascii="Palatino Linotype" w:hAnsi="Palatino Linotype"/>
          <w:b/>
          <w:sz w:val="22"/>
          <w:szCs w:val="22"/>
        </w:rPr>
        <w:tab/>
      </w:r>
      <w:r>
        <w:rPr>
          <w:rFonts w:ascii="Palatino Linotype" w:hAnsi="Palatino Linotype"/>
          <w:b/>
          <w:sz w:val="22"/>
          <w:szCs w:val="22"/>
        </w:rPr>
        <w:tab/>
      </w:r>
      <w:r w:rsidR="00114C21" w:rsidRPr="009B5989">
        <w:rPr>
          <w:rFonts w:ascii="Palatino Linotype" w:hAnsi="Palatino Linotype"/>
          <w:b/>
          <w:sz w:val="22"/>
          <w:szCs w:val="22"/>
        </w:rPr>
        <w:t>Corso Matteotti, 230</w:t>
      </w:r>
    </w:p>
    <w:p w:rsidR="009B5989" w:rsidRDefault="009B5989" w:rsidP="009B5989">
      <w:pPr>
        <w:pStyle w:val="Corpotesto"/>
        <w:spacing w:after="0"/>
        <w:jc w:val="both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ab/>
      </w:r>
      <w:r>
        <w:rPr>
          <w:rFonts w:ascii="Palatino Linotype" w:hAnsi="Palatino Linotype"/>
          <w:b/>
          <w:sz w:val="22"/>
          <w:szCs w:val="22"/>
        </w:rPr>
        <w:tab/>
      </w:r>
      <w:r>
        <w:rPr>
          <w:rFonts w:ascii="Palatino Linotype" w:hAnsi="Palatino Linotype"/>
          <w:b/>
          <w:sz w:val="22"/>
          <w:szCs w:val="22"/>
        </w:rPr>
        <w:tab/>
      </w:r>
      <w:r>
        <w:rPr>
          <w:rFonts w:ascii="Palatino Linotype" w:hAnsi="Palatino Linotype"/>
          <w:b/>
          <w:sz w:val="22"/>
          <w:szCs w:val="22"/>
        </w:rPr>
        <w:tab/>
      </w:r>
      <w:r>
        <w:rPr>
          <w:rFonts w:ascii="Palatino Linotype" w:hAnsi="Palatino Linotype"/>
          <w:b/>
          <w:sz w:val="22"/>
          <w:szCs w:val="22"/>
        </w:rPr>
        <w:tab/>
      </w:r>
      <w:r>
        <w:rPr>
          <w:rFonts w:ascii="Palatino Linotype" w:hAnsi="Palatino Linotype"/>
          <w:b/>
          <w:sz w:val="22"/>
          <w:szCs w:val="22"/>
        </w:rPr>
        <w:tab/>
      </w:r>
      <w:r>
        <w:rPr>
          <w:rFonts w:ascii="Palatino Linotype" w:hAnsi="Palatino Linotype"/>
          <w:b/>
          <w:sz w:val="22"/>
          <w:szCs w:val="22"/>
        </w:rPr>
        <w:tab/>
      </w:r>
      <w:r w:rsidR="00114C21" w:rsidRPr="009B5989">
        <w:rPr>
          <w:rFonts w:ascii="Palatino Linotype" w:hAnsi="Palatino Linotype"/>
          <w:b/>
          <w:sz w:val="22"/>
          <w:szCs w:val="22"/>
        </w:rPr>
        <w:t>62017   Porto Recanati (MC)</w:t>
      </w:r>
    </w:p>
    <w:p w:rsidR="009B5989" w:rsidRDefault="009B5989" w:rsidP="009B5989">
      <w:pPr>
        <w:pStyle w:val="Corpotesto"/>
        <w:spacing w:after="0"/>
        <w:jc w:val="both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ab/>
      </w:r>
      <w:r>
        <w:rPr>
          <w:rFonts w:ascii="Palatino Linotype" w:hAnsi="Palatino Linotype"/>
          <w:b/>
          <w:sz w:val="22"/>
          <w:szCs w:val="22"/>
        </w:rPr>
        <w:tab/>
      </w:r>
      <w:r>
        <w:rPr>
          <w:rFonts w:ascii="Palatino Linotype" w:hAnsi="Palatino Linotype"/>
          <w:b/>
          <w:sz w:val="22"/>
          <w:szCs w:val="22"/>
        </w:rPr>
        <w:tab/>
      </w:r>
      <w:r>
        <w:rPr>
          <w:rFonts w:ascii="Palatino Linotype" w:hAnsi="Palatino Linotype"/>
          <w:b/>
          <w:sz w:val="22"/>
          <w:szCs w:val="22"/>
        </w:rPr>
        <w:tab/>
      </w:r>
      <w:r>
        <w:rPr>
          <w:rFonts w:ascii="Palatino Linotype" w:hAnsi="Palatino Linotype"/>
          <w:b/>
          <w:sz w:val="22"/>
          <w:szCs w:val="22"/>
        </w:rPr>
        <w:tab/>
      </w:r>
      <w:r>
        <w:rPr>
          <w:rFonts w:ascii="Palatino Linotype" w:hAnsi="Palatino Linotype"/>
          <w:b/>
          <w:sz w:val="22"/>
          <w:szCs w:val="22"/>
        </w:rPr>
        <w:tab/>
        <w:t xml:space="preserve">Pec: </w:t>
      </w:r>
      <w:hyperlink r:id="rId6" w:history="1">
        <w:r w:rsidRPr="001E2D9B">
          <w:rPr>
            <w:rStyle w:val="Collegamentoipertestuale"/>
            <w:rFonts w:ascii="Palatino Linotype" w:hAnsi="Palatino Linotype"/>
            <w:b/>
            <w:sz w:val="22"/>
            <w:szCs w:val="22"/>
          </w:rPr>
          <w:t>protocollo@pec.comune.porto-recanati.mc.it</w:t>
        </w:r>
      </w:hyperlink>
    </w:p>
    <w:p w:rsidR="009B5989" w:rsidRDefault="009B5989" w:rsidP="00114C21">
      <w:pPr>
        <w:pStyle w:val="Corpotesto"/>
        <w:spacing w:after="0"/>
        <w:ind w:left="5664"/>
        <w:jc w:val="both"/>
        <w:rPr>
          <w:rFonts w:ascii="Palatino Linotype" w:hAnsi="Palatino Linotype"/>
          <w:b/>
          <w:sz w:val="22"/>
          <w:szCs w:val="22"/>
        </w:rPr>
      </w:pPr>
    </w:p>
    <w:p w:rsidR="009B5989" w:rsidRPr="009B5989" w:rsidRDefault="009B5989" w:rsidP="00114C21">
      <w:pPr>
        <w:pStyle w:val="Corpotesto"/>
        <w:spacing w:after="0"/>
        <w:ind w:left="5664"/>
        <w:jc w:val="both"/>
        <w:rPr>
          <w:rFonts w:ascii="Palatino Linotype" w:hAnsi="Palatino Linotype"/>
          <w:sz w:val="22"/>
          <w:szCs w:val="22"/>
        </w:rPr>
      </w:pPr>
    </w:p>
    <w:p w:rsidR="009B5989" w:rsidRPr="009B5989" w:rsidRDefault="009B5989" w:rsidP="009B5989">
      <w:pPr>
        <w:pBdr>
          <w:top w:val="single" w:sz="12" w:space="1" w:color="365F91"/>
          <w:left w:val="single" w:sz="12" w:space="4" w:color="365F91"/>
          <w:bottom w:val="single" w:sz="12" w:space="1" w:color="365F91"/>
          <w:right w:val="single" w:sz="12" w:space="4" w:color="365F91"/>
        </w:pBdr>
        <w:spacing w:line="276" w:lineRule="auto"/>
        <w:jc w:val="center"/>
        <w:rPr>
          <w:rFonts w:ascii="Palatino Linotype" w:eastAsia="Calibri" w:hAnsi="Palatino Linotype" w:cs="Tahoma"/>
          <w:b/>
          <w:color w:val="000000"/>
          <w:sz w:val="22"/>
          <w:szCs w:val="22"/>
          <w:lang w:eastAsia="en-US"/>
        </w:rPr>
      </w:pPr>
      <w:r w:rsidRPr="009B5989">
        <w:rPr>
          <w:rFonts w:ascii="Palatino Linotype" w:eastAsia="Calibri" w:hAnsi="Palatino Linotype" w:cs="Tahoma"/>
          <w:b/>
          <w:color w:val="000000"/>
          <w:sz w:val="22"/>
          <w:szCs w:val="22"/>
          <w:lang w:eastAsia="en-US"/>
        </w:rPr>
        <w:t>DOMANDA DI PARTECIPAZIONE ALLA PROCEDURA DI MOBILITÀ ESTERNA VOLONTARIA (EX ART. 30 COMMA 1 DEL D.LGS. 165/2001) PER N. 1 POSTO A TEMPO INDETERMINATO E PIENO NELLA CATEGORIA “D”,  PROFILO PROFESSIONALE</w:t>
      </w:r>
    </w:p>
    <w:p w:rsidR="009B5989" w:rsidRDefault="009B5989" w:rsidP="009B5989">
      <w:pPr>
        <w:pBdr>
          <w:top w:val="single" w:sz="12" w:space="1" w:color="365F91"/>
          <w:left w:val="single" w:sz="12" w:space="4" w:color="365F91"/>
          <w:bottom w:val="single" w:sz="12" w:space="1" w:color="365F91"/>
          <w:right w:val="single" w:sz="12" w:space="4" w:color="365F91"/>
        </w:pBdr>
        <w:spacing w:line="276" w:lineRule="auto"/>
        <w:jc w:val="center"/>
        <w:rPr>
          <w:rFonts w:ascii="Palatino Linotype" w:eastAsia="Calibri" w:hAnsi="Palatino Linotype" w:cs="Tahoma"/>
          <w:b/>
          <w:color w:val="000000"/>
          <w:sz w:val="22"/>
          <w:szCs w:val="22"/>
          <w:lang w:eastAsia="en-US"/>
        </w:rPr>
      </w:pPr>
      <w:r w:rsidRPr="009B5989">
        <w:rPr>
          <w:rFonts w:ascii="Palatino Linotype" w:eastAsia="Calibri" w:hAnsi="Palatino Linotype" w:cs="Tahoma"/>
          <w:b/>
          <w:color w:val="000000"/>
          <w:sz w:val="22"/>
          <w:szCs w:val="22"/>
          <w:lang w:eastAsia="en-US"/>
        </w:rPr>
        <w:t xml:space="preserve"> “Istruttore Direttivo Amministrativo” da assegnare al </w:t>
      </w:r>
    </w:p>
    <w:p w:rsidR="009B5989" w:rsidRPr="009B5989" w:rsidRDefault="009B5989" w:rsidP="009B5989">
      <w:pPr>
        <w:pBdr>
          <w:top w:val="single" w:sz="12" w:space="1" w:color="365F91"/>
          <w:left w:val="single" w:sz="12" w:space="4" w:color="365F91"/>
          <w:bottom w:val="single" w:sz="12" w:space="1" w:color="365F91"/>
          <w:right w:val="single" w:sz="12" w:space="4" w:color="365F91"/>
        </w:pBdr>
        <w:spacing w:line="276" w:lineRule="auto"/>
        <w:jc w:val="center"/>
        <w:rPr>
          <w:rFonts w:ascii="Palatino Linotype" w:eastAsia="Calibri" w:hAnsi="Palatino Linotype" w:cs="Arial"/>
          <w:bCs/>
          <w:color w:val="000000"/>
          <w:sz w:val="22"/>
          <w:szCs w:val="22"/>
          <w:lang w:eastAsia="en-US"/>
        </w:rPr>
      </w:pPr>
      <w:r>
        <w:rPr>
          <w:rFonts w:ascii="Palatino Linotype" w:eastAsia="Calibri" w:hAnsi="Palatino Linotype" w:cs="Tahoma"/>
          <w:b/>
          <w:color w:val="000000"/>
          <w:sz w:val="22"/>
          <w:szCs w:val="22"/>
          <w:lang w:eastAsia="en-US"/>
        </w:rPr>
        <w:t>1^</w:t>
      </w:r>
      <w:r w:rsidRPr="009B5989">
        <w:rPr>
          <w:rFonts w:ascii="Palatino Linotype" w:eastAsia="Calibri" w:hAnsi="Palatino Linotype" w:cs="Tahoma"/>
          <w:b/>
          <w:color w:val="000000"/>
          <w:sz w:val="22"/>
          <w:szCs w:val="22"/>
          <w:lang w:eastAsia="en-US"/>
        </w:rPr>
        <w:t xml:space="preserve"> </w:t>
      </w:r>
      <w:r>
        <w:rPr>
          <w:rFonts w:ascii="Palatino Linotype" w:eastAsia="Calibri" w:hAnsi="Palatino Linotype" w:cs="Tahoma"/>
          <w:b/>
          <w:color w:val="000000"/>
          <w:sz w:val="22"/>
          <w:szCs w:val="22"/>
          <w:lang w:eastAsia="en-US"/>
        </w:rPr>
        <w:t>SETTORE</w:t>
      </w:r>
      <w:r w:rsidRPr="009B5989">
        <w:rPr>
          <w:rFonts w:ascii="Palatino Linotype" w:eastAsia="Calibri" w:hAnsi="Palatino Linotype" w:cs="Tahoma"/>
          <w:b/>
          <w:color w:val="000000"/>
          <w:sz w:val="22"/>
          <w:szCs w:val="22"/>
          <w:lang w:eastAsia="en-US"/>
        </w:rPr>
        <w:t xml:space="preserve"> </w:t>
      </w:r>
      <w:r w:rsidR="006F6C89">
        <w:rPr>
          <w:rFonts w:ascii="Palatino Linotype" w:eastAsia="Calibri" w:hAnsi="Palatino Linotype" w:cs="Tahoma"/>
          <w:b/>
          <w:color w:val="000000"/>
          <w:sz w:val="22"/>
          <w:szCs w:val="22"/>
          <w:lang w:eastAsia="en-US"/>
        </w:rPr>
        <w:t xml:space="preserve">- </w:t>
      </w:r>
      <w:r w:rsidRPr="009B5989">
        <w:rPr>
          <w:rFonts w:ascii="Palatino Linotype" w:eastAsia="Calibri" w:hAnsi="Palatino Linotype" w:cs="Tahoma"/>
          <w:b/>
          <w:color w:val="000000"/>
          <w:sz w:val="22"/>
          <w:szCs w:val="22"/>
          <w:lang w:eastAsia="en-US"/>
        </w:rPr>
        <w:t>“</w:t>
      </w:r>
      <w:r>
        <w:rPr>
          <w:rFonts w:ascii="Palatino Linotype" w:eastAsia="Calibri" w:hAnsi="Palatino Linotype" w:cs="Tahoma"/>
          <w:b/>
          <w:color w:val="000000"/>
          <w:sz w:val="22"/>
          <w:szCs w:val="22"/>
          <w:lang w:eastAsia="en-US"/>
        </w:rPr>
        <w:t>AFFARI GENERALI, ISTITUZIONALI</w:t>
      </w:r>
      <w:r w:rsidR="006F6C89">
        <w:rPr>
          <w:rFonts w:ascii="Palatino Linotype" w:eastAsia="Calibri" w:hAnsi="Palatino Linotype" w:cs="Tahoma"/>
          <w:b/>
          <w:color w:val="000000"/>
          <w:sz w:val="22"/>
          <w:szCs w:val="22"/>
          <w:lang w:eastAsia="en-US"/>
        </w:rPr>
        <w:t>,</w:t>
      </w:r>
      <w:r>
        <w:rPr>
          <w:rFonts w:ascii="Palatino Linotype" w:eastAsia="Calibri" w:hAnsi="Palatino Linotype" w:cs="Tahoma"/>
          <w:b/>
          <w:color w:val="000000"/>
          <w:sz w:val="22"/>
          <w:szCs w:val="22"/>
          <w:lang w:eastAsia="en-US"/>
        </w:rPr>
        <w:t xml:space="preserve"> SERV.SCOLA</w:t>
      </w:r>
      <w:r w:rsidRPr="009B5989">
        <w:rPr>
          <w:rFonts w:ascii="Palatino Linotype" w:eastAsia="Calibri" w:hAnsi="Palatino Linotype" w:cs="Tahoma"/>
          <w:b/>
          <w:color w:val="000000"/>
          <w:sz w:val="22"/>
          <w:szCs w:val="22"/>
          <w:lang w:eastAsia="en-US"/>
        </w:rPr>
        <w:t>STICI</w:t>
      </w:r>
      <w:r w:rsidR="006F6C89">
        <w:rPr>
          <w:rFonts w:ascii="Palatino Linotype" w:eastAsia="Calibri" w:hAnsi="Palatino Linotype" w:cs="Tahoma"/>
          <w:b/>
          <w:color w:val="000000"/>
          <w:sz w:val="22"/>
          <w:szCs w:val="22"/>
          <w:lang w:eastAsia="en-US"/>
        </w:rPr>
        <w:t>, SUAP”</w:t>
      </w:r>
    </w:p>
    <w:p w:rsidR="009B5989" w:rsidRPr="009B5989" w:rsidRDefault="009B5989" w:rsidP="009B5989">
      <w:pPr>
        <w:spacing w:line="276" w:lineRule="auto"/>
        <w:rPr>
          <w:rFonts w:ascii="Palatino Linotype" w:eastAsia="Calibri" w:hAnsi="Palatino Linotype" w:cs="Tahoma"/>
          <w:color w:val="000000"/>
          <w:sz w:val="22"/>
          <w:szCs w:val="22"/>
          <w:lang w:eastAsia="en-US"/>
        </w:rPr>
      </w:pPr>
    </w:p>
    <w:p w:rsidR="006F6C89" w:rsidRPr="006F6C89" w:rsidRDefault="009B5989" w:rsidP="006F6C89">
      <w:pPr>
        <w:spacing w:after="240" w:line="276" w:lineRule="auto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Consapevole delle sanzioni penali e civili previste in caso di dichiarazioni non veritiere dall’art. 76  del D.P.R. 445/2000, il/la sottoscritto/a</w:t>
      </w:r>
    </w:p>
    <w:p w:rsidR="009B5989" w:rsidRPr="006F6C89" w:rsidRDefault="009B5989" w:rsidP="006F6C89">
      <w:pPr>
        <w:spacing w:after="240" w:line="276" w:lineRule="auto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b/>
          <w:color w:val="000000"/>
          <w:sz w:val="20"/>
          <w:szCs w:val="20"/>
          <w:lang w:eastAsia="en-US"/>
        </w:rPr>
        <w:t>COGNOME</w:t>
      </w: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_________________</w:t>
      </w:r>
      <w:r w:rsidR="006F6C89"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________________</w:t>
      </w: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_______</w:t>
      </w:r>
      <w:r w:rsidRPr="006F6C89">
        <w:rPr>
          <w:rFonts w:ascii="Palatino Linotype" w:eastAsia="Calibri" w:hAnsi="Palatino Linotype" w:cs="Tahoma"/>
          <w:b/>
          <w:color w:val="000000"/>
          <w:sz w:val="20"/>
          <w:szCs w:val="20"/>
          <w:lang w:eastAsia="en-US"/>
        </w:rPr>
        <w:t>NOME</w:t>
      </w: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 xml:space="preserve"> ____________________________</w:t>
      </w:r>
    </w:p>
    <w:p w:rsidR="009B5989" w:rsidRPr="006F6C89" w:rsidRDefault="009B5989" w:rsidP="009B5989">
      <w:pPr>
        <w:spacing w:line="276" w:lineRule="auto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b/>
          <w:color w:val="000000"/>
          <w:sz w:val="20"/>
          <w:szCs w:val="20"/>
          <w:lang w:eastAsia="en-US"/>
        </w:rPr>
        <w:t>CODICE FISCALE</w:t>
      </w: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 xml:space="preserve"> _________________</w:t>
      </w:r>
      <w:r w:rsidR="006F6C89"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_____</w:t>
      </w:r>
    </w:p>
    <w:p w:rsidR="009B5989" w:rsidRPr="006F6C89" w:rsidRDefault="009B5989" w:rsidP="009B5989">
      <w:pPr>
        <w:spacing w:line="276" w:lineRule="auto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 xml:space="preserve">dopo aver preso visione dell’avviso relativo alla procedura di mobilità sopra indicata, </w:t>
      </w:r>
    </w:p>
    <w:p w:rsidR="009B5989" w:rsidRPr="006F6C89" w:rsidRDefault="009B5989" w:rsidP="009B5989">
      <w:pPr>
        <w:spacing w:line="276" w:lineRule="auto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nell’accettarne senza riserva tutte le condizioni,</w:t>
      </w:r>
    </w:p>
    <w:p w:rsidR="009B5989" w:rsidRPr="006F6C89" w:rsidRDefault="009B5989" w:rsidP="009B5989">
      <w:pPr>
        <w:jc w:val="center"/>
        <w:rPr>
          <w:rFonts w:ascii="Palatino Linotype" w:eastAsia="Calibri" w:hAnsi="Palatino Linotype" w:cs="Tahoma"/>
          <w:b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b/>
          <w:color w:val="000000"/>
          <w:sz w:val="20"/>
          <w:szCs w:val="20"/>
          <w:lang w:eastAsia="en-US"/>
        </w:rPr>
        <w:t>CHIEDE</w:t>
      </w:r>
    </w:p>
    <w:p w:rsidR="009B5989" w:rsidRPr="006F6C89" w:rsidRDefault="009B5989" w:rsidP="009B5989">
      <w:pPr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di essere ammesso/a alla procedura sopraindicata e, sotto la propria personale responsabilità, ai sensi degli artt. 46 e 47 del D.P.R. 445/2000 e delle altre disposizioni vigenti</w:t>
      </w:r>
    </w:p>
    <w:p w:rsidR="006F6C89" w:rsidRDefault="006F6C89" w:rsidP="009B5989">
      <w:pPr>
        <w:jc w:val="center"/>
        <w:rPr>
          <w:rFonts w:ascii="Palatino Linotype" w:eastAsia="Calibri" w:hAnsi="Palatino Linotype" w:cs="Tahoma"/>
          <w:b/>
          <w:color w:val="000000"/>
          <w:sz w:val="20"/>
          <w:szCs w:val="20"/>
          <w:lang w:eastAsia="en-US"/>
        </w:rPr>
      </w:pPr>
    </w:p>
    <w:p w:rsidR="009B5989" w:rsidRDefault="009B5989" w:rsidP="009B5989">
      <w:pPr>
        <w:jc w:val="center"/>
        <w:rPr>
          <w:rFonts w:ascii="Palatino Linotype" w:eastAsia="Calibri" w:hAnsi="Palatino Linotype" w:cs="Tahoma"/>
          <w:b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b/>
          <w:color w:val="000000"/>
          <w:sz w:val="20"/>
          <w:szCs w:val="20"/>
          <w:lang w:eastAsia="en-US"/>
        </w:rPr>
        <w:t>DICHIARA</w:t>
      </w:r>
    </w:p>
    <w:p w:rsidR="006F6C89" w:rsidRPr="006F6C89" w:rsidRDefault="006F6C89" w:rsidP="009B5989">
      <w:pPr>
        <w:jc w:val="center"/>
        <w:rPr>
          <w:rFonts w:ascii="Palatino Linotype" w:eastAsia="Calibri" w:hAnsi="Palatino Linotype" w:cs="Tahoma"/>
          <w:b/>
          <w:color w:val="000000"/>
          <w:sz w:val="20"/>
          <w:szCs w:val="20"/>
          <w:lang w:eastAsia="en-US"/>
        </w:rPr>
      </w:pPr>
    </w:p>
    <w:p w:rsidR="006F6C89" w:rsidRPr="006F6C89" w:rsidRDefault="009B5989" w:rsidP="006F6C89">
      <w:pPr>
        <w:pStyle w:val="Paragrafoelenco"/>
        <w:widowControl/>
        <w:numPr>
          <w:ilvl w:val="0"/>
          <w:numId w:val="28"/>
        </w:numPr>
        <w:suppressAutoHyphens w:val="0"/>
        <w:spacing w:after="240"/>
        <w:ind w:left="425" w:hanging="426"/>
        <w:contextualSpacing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 xml:space="preserve">di essere nato/a a _________________________________ Prov _______  il ____/____/____ </w:t>
      </w:r>
    </w:p>
    <w:p w:rsidR="006F6C89" w:rsidRPr="006F6C89" w:rsidRDefault="009B5989" w:rsidP="006F6C89">
      <w:pPr>
        <w:pStyle w:val="Paragrafoelenco"/>
        <w:widowControl/>
        <w:suppressAutoHyphens w:val="0"/>
        <w:spacing w:after="240"/>
        <w:ind w:left="425"/>
        <w:contextualSpacing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e di essere residente nel Comune di __________________________ CAP _____ Prov _______ Via _____________________________</w:t>
      </w:r>
      <w:r w:rsidR="006F6C89"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____</w:t>
      </w: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 xml:space="preserve">______ n. ___ </w:t>
      </w:r>
    </w:p>
    <w:p w:rsidR="009B5989" w:rsidRPr="006F6C89" w:rsidRDefault="009B5989" w:rsidP="006F6C89">
      <w:pPr>
        <w:pStyle w:val="Paragrafoelenco"/>
        <w:widowControl/>
        <w:suppressAutoHyphens w:val="0"/>
        <w:spacing w:after="240"/>
        <w:ind w:left="425"/>
        <w:contextualSpacing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Cell. _______________________</w:t>
      </w:r>
    </w:p>
    <w:p w:rsidR="009B5989" w:rsidRPr="006F6C89" w:rsidRDefault="009B5989" w:rsidP="006F6C89">
      <w:pPr>
        <w:pStyle w:val="Paragrafoelenco"/>
        <w:spacing w:after="240"/>
        <w:ind w:left="425"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Indirizzo e-mail __________________________________________</w:t>
      </w:r>
    </w:p>
    <w:p w:rsidR="009B5989" w:rsidRPr="006F6C89" w:rsidRDefault="009B5989" w:rsidP="006F6C89">
      <w:pPr>
        <w:pStyle w:val="Paragrafoelenco"/>
        <w:spacing w:after="240"/>
        <w:ind w:left="425"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Indirizzo PEC ____________________________________________</w:t>
      </w:r>
    </w:p>
    <w:p w:rsidR="00712D7F" w:rsidRPr="006F6C89" w:rsidRDefault="009B5989" w:rsidP="009B5989">
      <w:pPr>
        <w:pStyle w:val="Paragrafoelenco"/>
        <w:widowControl/>
        <w:numPr>
          <w:ilvl w:val="0"/>
          <w:numId w:val="28"/>
        </w:numPr>
        <w:suppressAutoHyphens w:val="0"/>
        <w:spacing w:before="240" w:after="240"/>
        <w:ind w:left="426" w:hanging="426"/>
        <w:contextualSpacing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 xml:space="preserve">di voler ricevere le comunicazioni relative alla selezione al seguente indirizzo </w:t>
      </w:r>
    </w:p>
    <w:p w:rsidR="00712D7F" w:rsidRPr="006F6C89" w:rsidRDefault="009B5989" w:rsidP="00712D7F">
      <w:pPr>
        <w:pStyle w:val="Paragrafoelenco"/>
        <w:widowControl/>
        <w:suppressAutoHyphens w:val="0"/>
        <w:spacing w:before="240" w:after="240"/>
        <w:ind w:left="426"/>
        <w:contextualSpacing/>
        <w:jc w:val="both"/>
        <w:rPr>
          <w:rFonts w:ascii="Palatino Linotype" w:eastAsia="Calibri" w:hAnsi="Palatino Linotype" w:cs="Tahoma"/>
          <w:i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i/>
          <w:color w:val="000000"/>
          <w:sz w:val="20"/>
          <w:szCs w:val="20"/>
          <w:lang w:eastAsia="en-US"/>
        </w:rPr>
        <w:t xml:space="preserve">(indicare solo se diverso dalla residenza): </w:t>
      </w:r>
    </w:p>
    <w:p w:rsidR="00712D7F" w:rsidRPr="006F6C89" w:rsidRDefault="009B5989" w:rsidP="00712D7F">
      <w:pPr>
        <w:pStyle w:val="Paragrafoelenco"/>
        <w:widowControl/>
        <w:suppressAutoHyphens w:val="0"/>
        <w:spacing w:before="240" w:after="240"/>
        <w:ind w:left="426"/>
        <w:contextualSpacing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Via_________________________________________ n.____</w:t>
      </w:r>
    </w:p>
    <w:p w:rsidR="009B5989" w:rsidRPr="006F6C89" w:rsidRDefault="009B5989" w:rsidP="00712D7F">
      <w:pPr>
        <w:pStyle w:val="Paragrafoelenco"/>
        <w:widowControl/>
        <w:suppressAutoHyphens w:val="0"/>
        <w:spacing w:before="240" w:after="240"/>
        <w:ind w:left="426"/>
        <w:contextualSpacing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 xml:space="preserve">Comune di _________________________ C.A.P. _______ Prov. __________; </w:t>
      </w:r>
    </w:p>
    <w:p w:rsidR="00712D7F" w:rsidRPr="006F6C89" w:rsidRDefault="00712D7F" w:rsidP="00712D7F">
      <w:pPr>
        <w:pStyle w:val="Paragrafoelenco"/>
        <w:widowControl/>
        <w:suppressAutoHyphens w:val="0"/>
        <w:spacing w:before="240" w:after="240"/>
        <w:ind w:left="426"/>
        <w:contextualSpacing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</w:p>
    <w:p w:rsidR="009B5989" w:rsidRPr="006F6C89" w:rsidRDefault="009B5989" w:rsidP="009B5989">
      <w:pPr>
        <w:pStyle w:val="Paragrafoelenco"/>
        <w:widowControl/>
        <w:numPr>
          <w:ilvl w:val="0"/>
          <w:numId w:val="28"/>
        </w:numPr>
        <w:suppressAutoHyphens w:val="0"/>
        <w:ind w:left="426" w:hanging="426"/>
        <w:contextualSpacing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di essere in possesso dell’idoneità psico-fisica all’impiego;</w:t>
      </w:r>
    </w:p>
    <w:p w:rsidR="009B5989" w:rsidRPr="006F6C89" w:rsidRDefault="009B5989" w:rsidP="009B5989">
      <w:pPr>
        <w:pStyle w:val="Paragrafoelenco"/>
        <w:ind w:left="426" w:hanging="426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</w:p>
    <w:p w:rsidR="009B5989" w:rsidRPr="006F6C89" w:rsidRDefault="009B5989" w:rsidP="009B5989">
      <w:pPr>
        <w:pStyle w:val="Paragrafoelenco"/>
        <w:widowControl/>
        <w:numPr>
          <w:ilvl w:val="0"/>
          <w:numId w:val="33"/>
        </w:numPr>
        <w:suppressAutoHyphens w:val="0"/>
        <w:ind w:left="426" w:hanging="426"/>
        <w:contextualSpacing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di essere in possesso del seguente titolo di studio_________________________________ conseguito il _______________ presso __________________________________________</w:t>
      </w:r>
    </w:p>
    <w:p w:rsidR="009B5989" w:rsidRPr="006F6C89" w:rsidRDefault="009B5989" w:rsidP="009B5989">
      <w:pPr>
        <w:ind w:left="426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_______________________________________________________ votazione __________</w:t>
      </w:r>
    </w:p>
    <w:p w:rsidR="009B5989" w:rsidRPr="006F6C89" w:rsidRDefault="009B5989" w:rsidP="009B5989">
      <w:pPr>
        <w:ind w:left="426" w:hanging="426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</w:p>
    <w:p w:rsidR="009B5989" w:rsidRPr="006F6C89" w:rsidRDefault="009B5989" w:rsidP="009B5989">
      <w:pPr>
        <w:pStyle w:val="Paragrafoelenco"/>
        <w:widowControl/>
        <w:numPr>
          <w:ilvl w:val="0"/>
          <w:numId w:val="28"/>
        </w:numPr>
        <w:suppressAutoHyphens w:val="0"/>
        <w:ind w:left="426" w:hanging="426"/>
        <w:contextualSpacing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lastRenderedPageBreak/>
        <w:t xml:space="preserve">di essere in possesso dei seguenti titoli culturali/professionale coerenti al posto da ricoprire </w:t>
      </w:r>
      <w:r w:rsidRPr="006F6C89">
        <w:rPr>
          <w:rFonts w:ascii="Palatino Linotype" w:eastAsia="Calibri" w:hAnsi="Palatino Linotype" w:cs="Tahoma"/>
          <w:i/>
          <w:color w:val="000000"/>
          <w:sz w:val="20"/>
          <w:szCs w:val="20"/>
          <w:lang w:eastAsia="en-US"/>
        </w:rPr>
        <w:t>(es. laurea, master, specializzazione, abilitazioni, dottorato di ricerca, ecc.)</w:t>
      </w: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, specificandone la tipologia del titolo, la data di conseguimento, l’ente erogatore, nonché il giudizio finale riportato: ________________________________________________________________________________________________________________________________________________________________________________________________________________________________</w:t>
      </w:r>
      <w:r w:rsidR="00712D7F"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_______________</w:t>
      </w: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____</w:t>
      </w:r>
    </w:p>
    <w:p w:rsidR="009B5989" w:rsidRPr="006F6C89" w:rsidRDefault="009B5989" w:rsidP="009B5989">
      <w:pPr>
        <w:pStyle w:val="Paragrafoelenco"/>
        <w:ind w:left="426" w:hanging="426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</w:p>
    <w:p w:rsidR="009B5989" w:rsidRPr="006F6C89" w:rsidRDefault="009B5989" w:rsidP="009B5989">
      <w:pPr>
        <w:pStyle w:val="Paragrafoelenco"/>
        <w:widowControl/>
        <w:numPr>
          <w:ilvl w:val="0"/>
          <w:numId w:val="28"/>
        </w:numPr>
        <w:suppressAutoHyphens w:val="0"/>
        <w:ind w:left="426" w:hanging="426"/>
        <w:contextualSpacing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di conoscere almeno una lingua straniera nonché l’uso delle apparecchiature e degli applicativi informatici più diffusi così come espresso nell’allegato Curriculum Vitae;</w:t>
      </w:r>
    </w:p>
    <w:p w:rsidR="009B5989" w:rsidRPr="006F6C89" w:rsidRDefault="009B5989" w:rsidP="009B5989">
      <w:pPr>
        <w:ind w:left="426" w:hanging="426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</w:p>
    <w:p w:rsidR="00712D7F" w:rsidRPr="006F6C89" w:rsidRDefault="009B5989" w:rsidP="009B5989">
      <w:pPr>
        <w:pStyle w:val="Paragrafoelenco"/>
        <w:widowControl/>
        <w:numPr>
          <w:ilvl w:val="0"/>
          <w:numId w:val="28"/>
        </w:numPr>
        <w:suppressAutoHyphens w:val="0"/>
        <w:ind w:left="426" w:hanging="426"/>
        <w:contextualSpacing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di essere dipendente a tempo indeterminato e pieno presso la seguente Pubblica Amministrazione ____________________________________________________</w:t>
      </w:r>
    </w:p>
    <w:p w:rsidR="009B5989" w:rsidRPr="006F6C89" w:rsidRDefault="009B5989" w:rsidP="00712D7F">
      <w:pPr>
        <w:pStyle w:val="Paragrafoelenco"/>
        <w:widowControl/>
        <w:suppressAutoHyphens w:val="0"/>
        <w:ind w:left="426"/>
        <w:contextualSpacing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dal ________________, ad oggi, con sede di lavoro in _______________________________;</w:t>
      </w:r>
    </w:p>
    <w:p w:rsidR="009B5989" w:rsidRPr="006F6C89" w:rsidRDefault="009B5989" w:rsidP="009B5989">
      <w:pPr>
        <w:pStyle w:val="Paragrafoelenco"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</w:p>
    <w:p w:rsidR="009B5989" w:rsidRPr="006F6C89" w:rsidRDefault="009B5989" w:rsidP="009B5989">
      <w:pPr>
        <w:pStyle w:val="Paragrafoelenco"/>
        <w:widowControl/>
        <w:numPr>
          <w:ilvl w:val="0"/>
          <w:numId w:val="28"/>
        </w:numPr>
        <w:suppressAutoHyphens w:val="0"/>
        <w:ind w:left="426" w:hanging="426"/>
        <w:contextualSpacing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di essere inquadrato nel profilo professionale di ISTRUTTORE DIRETTIVO AMMINISTRATIVO o equivalente, e più precisamente _____________________ ____________________</w:t>
      </w:r>
      <w:r w:rsidR="00712D7F"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_____</w:t>
      </w: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 xml:space="preserve"> Categoria </w:t>
      </w:r>
      <w:r w:rsidR="00712D7F"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D</w:t>
      </w: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 xml:space="preserve"> – Posizione Economica</w:t>
      </w:r>
      <w:r w:rsidRPr="006F6C89">
        <w:rPr>
          <w:rFonts w:ascii="Palatino Linotype" w:hAnsi="Palatino Linotype"/>
          <w:sz w:val="20"/>
          <w:szCs w:val="20"/>
        </w:rPr>
        <w:t xml:space="preserve"> </w:t>
      </w: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_______ dal __________;</w:t>
      </w:r>
    </w:p>
    <w:p w:rsidR="009B5989" w:rsidRPr="006F6C89" w:rsidRDefault="009B5989" w:rsidP="009B5989">
      <w:pPr>
        <w:ind w:left="426" w:hanging="426"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</w:p>
    <w:p w:rsidR="009B5989" w:rsidRPr="006F6C89" w:rsidRDefault="009B5989" w:rsidP="006F6C89">
      <w:pPr>
        <w:pStyle w:val="Paragrafoelenco"/>
        <w:widowControl/>
        <w:numPr>
          <w:ilvl w:val="0"/>
          <w:numId w:val="28"/>
        </w:numPr>
        <w:suppressAutoHyphens w:val="0"/>
        <w:ind w:left="426" w:hanging="426"/>
        <w:contextualSpacing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 xml:space="preserve">di essere in possesso delle seguenti </w:t>
      </w:r>
      <w:r w:rsidRPr="006F6C89">
        <w:rPr>
          <w:rFonts w:ascii="Palatino Linotype" w:eastAsia="Calibri" w:hAnsi="Palatino Linotype" w:cs="Arial"/>
          <w:b/>
          <w:color w:val="000000"/>
          <w:sz w:val="20"/>
          <w:szCs w:val="20"/>
          <w:lang w:eastAsia="en-US"/>
        </w:rPr>
        <w:t xml:space="preserve">ulteriori esperienze lavorative/professionali </w:t>
      </w:r>
      <w:r w:rsidRPr="006F6C89">
        <w:rPr>
          <w:rFonts w:ascii="Palatino Linotype" w:eastAsia="Calibri" w:hAnsi="Palatino Linotype" w:cs="Arial"/>
          <w:color w:val="000000"/>
          <w:sz w:val="20"/>
          <w:szCs w:val="20"/>
          <w:lang w:eastAsia="en-US"/>
        </w:rPr>
        <w:t>come espresso nell’allegato curriculum vitae:</w:t>
      </w:r>
    </w:p>
    <w:p w:rsidR="009B5989" w:rsidRPr="006E3EEA" w:rsidRDefault="009B5989" w:rsidP="006E3EEA">
      <w:pPr>
        <w:ind w:left="426"/>
        <w:jc w:val="both"/>
        <w:rPr>
          <w:rFonts w:ascii="Palatino Linotype" w:eastAsia="Calibri" w:hAnsi="Palatino Linotype" w:cs="Arial"/>
          <w:b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Arial"/>
          <w:b/>
          <w:color w:val="000000"/>
          <w:sz w:val="20"/>
          <w:szCs w:val="20"/>
          <w:lang w:eastAsia="en-US"/>
        </w:rPr>
        <w:t>________________________________________</w:t>
      </w:r>
      <w:r w:rsidR="006E3EEA">
        <w:rPr>
          <w:rFonts w:ascii="Palatino Linotype" w:eastAsia="Calibri" w:hAnsi="Palatino Linotype" w:cs="Arial"/>
          <w:b/>
          <w:color w:val="000000"/>
          <w:sz w:val="20"/>
          <w:szCs w:val="20"/>
          <w:lang w:eastAsia="en-US"/>
        </w:rPr>
        <w:t>_______________________________</w:t>
      </w:r>
    </w:p>
    <w:p w:rsidR="009B5989" w:rsidRPr="006F6C89" w:rsidRDefault="009B5989" w:rsidP="006F6C89">
      <w:pPr>
        <w:pStyle w:val="Paragrafoelenco"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</w:p>
    <w:p w:rsidR="006F6C89" w:rsidRPr="006F6C89" w:rsidRDefault="009B5989" w:rsidP="006F6C89">
      <w:pPr>
        <w:pStyle w:val="Paragrafoelenco"/>
        <w:widowControl/>
        <w:numPr>
          <w:ilvl w:val="0"/>
          <w:numId w:val="28"/>
        </w:numPr>
        <w:suppressAutoHyphens w:val="0"/>
        <w:ind w:left="426" w:hanging="426"/>
        <w:contextualSpacing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Arial"/>
          <w:bCs/>
          <w:color w:val="000000"/>
          <w:sz w:val="20"/>
          <w:szCs w:val="20"/>
          <w:lang w:eastAsia="en-US"/>
        </w:rPr>
        <w:t xml:space="preserve">le valutazioni della prestazione individuale conseguita presso l’Ente di provenienza negli ultimi tre anni antecedenti il presente avviso sono le seguenti: </w:t>
      </w:r>
    </w:p>
    <w:p w:rsidR="006F6C89" w:rsidRDefault="006F6C89" w:rsidP="006F6C89">
      <w:pPr>
        <w:pStyle w:val="Paragrafoelenco"/>
        <w:widowControl/>
        <w:suppressAutoHyphens w:val="0"/>
        <w:ind w:left="426"/>
        <w:contextualSpacing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</w:p>
    <w:p w:rsidR="009B5989" w:rsidRPr="006F6C89" w:rsidRDefault="009B5989" w:rsidP="006F6C89">
      <w:pPr>
        <w:pStyle w:val="Paragrafoelenco"/>
        <w:widowControl/>
        <w:suppressAutoHyphens w:val="0"/>
        <w:ind w:left="426"/>
        <w:contextualSpacing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___________________________________________________________________________</w:t>
      </w:r>
    </w:p>
    <w:p w:rsidR="009B5989" w:rsidRPr="006F6C89" w:rsidRDefault="009B5989" w:rsidP="006F6C89">
      <w:pPr>
        <w:pStyle w:val="Paragrafoelenco"/>
        <w:ind w:left="426"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</w:p>
    <w:p w:rsidR="009B5989" w:rsidRPr="006F6C89" w:rsidRDefault="009B5989" w:rsidP="006F6C89">
      <w:pPr>
        <w:pStyle w:val="Paragrafoelenco"/>
        <w:widowControl/>
        <w:numPr>
          <w:ilvl w:val="0"/>
          <w:numId w:val="30"/>
        </w:numPr>
        <w:suppressAutoHyphens w:val="0"/>
        <w:ind w:left="426" w:hanging="426"/>
        <w:contextualSpacing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 xml:space="preserve">di essere in possesso del nulla osta preventivo </w:t>
      </w:r>
      <w:r w:rsidRPr="006F6C89">
        <w:rPr>
          <w:rFonts w:ascii="Palatino Linotype" w:eastAsia="Calibri" w:hAnsi="Palatino Linotype" w:cs="Tahoma"/>
          <w:i/>
          <w:color w:val="000000"/>
          <w:sz w:val="20"/>
          <w:szCs w:val="20"/>
          <w:lang w:eastAsia="en-US"/>
        </w:rPr>
        <w:t>(riferito esclusivamente al presente avviso)</w:t>
      </w: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 xml:space="preserve"> da parte dell’amministrazione di appartenenza di cui allega copia;</w:t>
      </w:r>
    </w:p>
    <w:p w:rsidR="009B5989" w:rsidRPr="006F6C89" w:rsidRDefault="009B5989" w:rsidP="009B5989">
      <w:pPr>
        <w:ind w:left="426" w:hanging="426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</w:p>
    <w:p w:rsidR="009B5989" w:rsidRPr="006F6C89" w:rsidRDefault="009B5989" w:rsidP="009B5989">
      <w:pPr>
        <w:pStyle w:val="Paragrafoelenco"/>
        <w:widowControl/>
        <w:numPr>
          <w:ilvl w:val="0"/>
          <w:numId w:val="30"/>
        </w:numPr>
        <w:suppressAutoHyphens w:val="0"/>
        <w:ind w:left="426" w:hanging="426"/>
        <w:contextualSpacing/>
        <w:rPr>
          <w:rFonts w:ascii="Palatino Linotype" w:eastAsia="Calibri" w:hAnsi="Palatino Linotype" w:cs="Tahoma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sz w:val="20"/>
          <w:szCs w:val="20"/>
          <w:lang w:eastAsia="en-US"/>
        </w:rPr>
        <w:t>eventuali titoli di preferenza in caso di parità di punteggio:</w:t>
      </w:r>
    </w:p>
    <w:p w:rsidR="009B5989" w:rsidRPr="006F6C89" w:rsidRDefault="009B5989" w:rsidP="009B5989">
      <w:pPr>
        <w:ind w:left="852" w:hanging="426"/>
        <w:rPr>
          <w:rFonts w:ascii="Palatino Linotype" w:eastAsia="Calibri" w:hAnsi="Palatino Linotype" w:cs="Tahoma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sz w:val="20"/>
          <w:szCs w:val="20"/>
          <w:lang w:eastAsia="en-US"/>
        </w:rPr>
        <w:t>____________________________________________________________(vedi allegato “</w:t>
      </w:r>
      <w:r w:rsidR="00712D7F" w:rsidRPr="006F6C89">
        <w:rPr>
          <w:rFonts w:ascii="Palatino Linotype" w:eastAsia="Calibri" w:hAnsi="Palatino Linotype" w:cs="Tahoma"/>
          <w:sz w:val="20"/>
          <w:szCs w:val="20"/>
          <w:lang w:eastAsia="en-US"/>
        </w:rPr>
        <w:t>C</w:t>
      </w:r>
      <w:r w:rsidRPr="006F6C89">
        <w:rPr>
          <w:rFonts w:ascii="Palatino Linotype" w:eastAsia="Calibri" w:hAnsi="Palatino Linotype" w:cs="Tahoma"/>
          <w:sz w:val="20"/>
          <w:szCs w:val="20"/>
          <w:lang w:eastAsia="en-US"/>
        </w:rPr>
        <w:t>”);</w:t>
      </w:r>
    </w:p>
    <w:p w:rsidR="009B5989" w:rsidRPr="006F6C89" w:rsidRDefault="009B5989" w:rsidP="009B5989">
      <w:pPr>
        <w:ind w:left="426" w:hanging="426"/>
        <w:rPr>
          <w:rFonts w:ascii="Palatino Linotype" w:eastAsia="Calibri" w:hAnsi="Palatino Linotype" w:cs="Tahoma"/>
          <w:color w:val="FF0000"/>
          <w:sz w:val="20"/>
          <w:szCs w:val="20"/>
          <w:lang w:eastAsia="en-US"/>
        </w:rPr>
      </w:pPr>
    </w:p>
    <w:p w:rsidR="009B5989" w:rsidRPr="006F6C89" w:rsidRDefault="009B5989" w:rsidP="009B5989">
      <w:pPr>
        <w:pStyle w:val="Paragrafoelenco"/>
        <w:widowControl/>
        <w:numPr>
          <w:ilvl w:val="0"/>
          <w:numId w:val="31"/>
        </w:numPr>
        <w:suppressAutoHyphens w:val="0"/>
        <w:ind w:left="426" w:hanging="426"/>
        <w:contextualSpacing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di essere iscritto/a nelle liste elettorali del Comune di ________________________________</w:t>
      </w:r>
    </w:p>
    <w:p w:rsidR="009B5989" w:rsidRPr="006F6C89" w:rsidRDefault="009B5989" w:rsidP="009B5989">
      <w:pPr>
        <w:ind w:left="852" w:hanging="426"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i/>
          <w:color w:val="000000"/>
          <w:sz w:val="20"/>
          <w:szCs w:val="20"/>
          <w:lang w:eastAsia="en-US"/>
        </w:rPr>
        <w:sym w:font="Symbol" w:char="F088"/>
      </w:r>
      <w:r w:rsidRPr="006F6C89">
        <w:rPr>
          <w:rFonts w:ascii="Palatino Linotype" w:eastAsia="Calibri" w:hAnsi="Palatino Linotype" w:cs="Tahoma"/>
          <w:i/>
          <w:color w:val="000000"/>
          <w:sz w:val="20"/>
          <w:szCs w:val="20"/>
          <w:lang w:eastAsia="en-US"/>
        </w:rPr>
        <w:t xml:space="preserve"> (in alternativa)</w:t>
      </w: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 xml:space="preserve"> di non essere iscritto/a nelle liste elettorali per i seguenti motivi </w:t>
      </w:r>
    </w:p>
    <w:p w:rsidR="009B5989" w:rsidRPr="006F6C89" w:rsidRDefault="009B5989" w:rsidP="009B5989">
      <w:pPr>
        <w:ind w:left="852" w:hanging="426"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___________________________________________________________________________;</w:t>
      </w:r>
    </w:p>
    <w:p w:rsidR="009B5989" w:rsidRPr="006F6C89" w:rsidRDefault="009B5989" w:rsidP="009B5989">
      <w:pPr>
        <w:ind w:left="426" w:hanging="426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</w:p>
    <w:p w:rsidR="009B5989" w:rsidRPr="006F6C89" w:rsidRDefault="009B5989" w:rsidP="009B5989">
      <w:pPr>
        <w:pStyle w:val="Paragrafoelenco"/>
        <w:widowControl/>
        <w:numPr>
          <w:ilvl w:val="0"/>
          <w:numId w:val="32"/>
        </w:numPr>
        <w:suppressAutoHyphens w:val="0"/>
        <w:ind w:left="426" w:hanging="426"/>
        <w:contextualSpacing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 xml:space="preserve">di non aver riportato condanne penali e di non aver in corso procedimenti penali </w:t>
      </w:r>
    </w:p>
    <w:p w:rsidR="009B5989" w:rsidRPr="006F6C89" w:rsidRDefault="009B5989" w:rsidP="009B5989">
      <w:pPr>
        <w:pStyle w:val="Paragrafoelenco"/>
        <w:ind w:left="426"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bookmarkStart w:id="2" w:name="_Hlk480992510"/>
      <w:r w:rsidRPr="006F6C89">
        <w:rPr>
          <w:rFonts w:ascii="Palatino Linotype" w:eastAsia="Calibri" w:hAnsi="Palatino Linotype" w:cs="Tahoma"/>
          <w:i/>
          <w:color w:val="000000"/>
          <w:sz w:val="20"/>
          <w:szCs w:val="20"/>
          <w:lang w:eastAsia="en-US"/>
        </w:rPr>
        <w:sym w:font="Symbol" w:char="F088"/>
      </w:r>
      <w:r w:rsidRPr="006F6C89">
        <w:rPr>
          <w:rFonts w:ascii="Palatino Linotype" w:eastAsia="Calibri" w:hAnsi="Palatino Linotype" w:cs="Tahoma"/>
          <w:i/>
          <w:color w:val="000000"/>
          <w:sz w:val="20"/>
          <w:szCs w:val="20"/>
          <w:lang w:eastAsia="en-US"/>
        </w:rPr>
        <w:t xml:space="preserve"> (in alternativa)</w:t>
      </w: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 xml:space="preserve"> di avere riportato le seguenti condanne penali</w:t>
      </w:r>
    </w:p>
    <w:p w:rsidR="009B5989" w:rsidRPr="006F6C89" w:rsidRDefault="009B5989" w:rsidP="009B5989">
      <w:pPr>
        <w:pStyle w:val="Paragrafoelenco"/>
        <w:ind w:left="426"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 xml:space="preserve"> ____________________________________________________________________________</w:t>
      </w:r>
    </w:p>
    <w:bookmarkEnd w:id="2"/>
    <w:p w:rsidR="009B5989" w:rsidRPr="006F6C89" w:rsidRDefault="009B5989" w:rsidP="009B5989">
      <w:pPr>
        <w:ind w:left="852" w:hanging="426"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i/>
          <w:color w:val="000000"/>
          <w:sz w:val="20"/>
          <w:szCs w:val="20"/>
          <w:lang w:eastAsia="en-US"/>
        </w:rPr>
        <w:sym w:font="Symbol" w:char="F088"/>
      </w:r>
      <w:r w:rsidRPr="006F6C89">
        <w:rPr>
          <w:rFonts w:ascii="Palatino Linotype" w:eastAsia="Calibri" w:hAnsi="Palatino Linotype" w:cs="Tahoma"/>
          <w:i/>
          <w:color w:val="000000"/>
          <w:sz w:val="20"/>
          <w:szCs w:val="20"/>
          <w:lang w:eastAsia="en-US"/>
        </w:rPr>
        <w:t xml:space="preserve"> (in alternativa)</w:t>
      </w: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 xml:space="preserve"> di avere in corso i seguenti procedimenti penali:</w:t>
      </w:r>
    </w:p>
    <w:p w:rsidR="009B5989" w:rsidRPr="006F6C89" w:rsidRDefault="009B5989" w:rsidP="009B5989">
      <w:pPr>
        <w:ind w:left="852" w:hanging="426"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_____________________________________________________________________</w:t>
      </w:r>
      <w:r w:rsidR="00712D7F"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____</w:t>
      </w: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___;</w:t>
      </w:r>
    </w:p>
    <w:p w:rsidR="009B5989" w:rsidRPr="006F6C89" w:rsidRDefault="009B5989" w:rsidP="009B5989">
      <w:pPr>
        <w:ind w:left="852" w:hanging="426"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</w:p>
    <w:p w:rsidR="009B5989" w:rsidRPr="006F6C89" w:rsidRDefault="009B5989" w:rsidP="009B5989">
      <w:pPr>
        <w:pStyle w:val="Paragrafoelenco"/>
        <w:widowControl/>
        <w:numPr>
          <w:ilvl w:val="0"/>
          <w:numId w:val="32"/>
        </w:numPr>
        <w:suppressAutoHyphens w:val="0"/>
        <w:ind w:left="426" w:hanging="426"/>
        <w:contextualSpacing/>
        <w:jc w:val="both"/>
        <w:rPr>
          <w:rFonts w:ascii="Palatino Linotype" w:eastAsia="Calibri" w:hAnsi="Palatino Linotype" w:cs="Tahoma"/>
          <w:color w:val="000000"/>
          <w:sz w:val="20"/>
          <w:szCs w:val="20"/>
          <w:u w:val="single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 xml:space="preserve">di non aver subito procedimenti disciplinari, conclusisi con sanzione, </w:t>
      </w:r>
      <w:r w:rsidRPr="006F6C89">
        <w:rPr>
          <w:rFonts w:ascii="Palatino Linotype" w:eastAsia="Calibri" w:hAnsi="Palatino Linotype" w:cs="Tahoma"/>
          <w:color w:val="000000"/>
          <w:sz w:val="20"/>
          <w:szCs w:val="20"/>
          <w:u w:val="single"/>
          <w:lang w:eastAsia="en-US"/>
        </w:rPr>
        <w:t xml:space="preserve">negli ultimi </w:t>
      </w:r>
      <w:r w:rsidR="00712D7F" w:rsidRPr="006F6C89">
        <w:rPr>
          <w:rFonts w:ascii="Palatino Linotype" w:eastAsia="Calibri" w:hAnsi="Palatino Linotype" w:cs="Tahoma"/>
          <w:color w:val="000000"/>
          <w:sz w:val="20"/>
          <w:szCs w:val="20"/>
          <w:u w:val="single"/>
          <w:lang w:eastAsia="en-US"/>
        </w:rPr>
        <w:t>48</w:t>
      </w:r>
      <w:r w:rsidRPr="006F6C89">
        <w:rPr>
          <w:rFonts w:ascii="Palatino Linotype" w:eastAsia="Calibri" w:hAnsi="Palatino Linotype" w:cs="Tahoma"/>
          <w:color w:val="000000"/>
          <w:sz w:val="20"/>
          <w:szCs w:val="20"/>
          <w:u w:val="single"/>
          <w:lang w:eastAsia="en-US"/>
        </w:rPr>
        <w:t xml:space="preserve"> mesi precedenti la data di pubblicazione del presente avviso</w:t>
      </w:r>
    </w:p>
    <w:p w:rsidR="009B5989" w:rsidRPr="006F6C89" w:rsidRDefault="009B5989" w:rsidP="009B5989">
      <w:pPr>
        <w:pStyle w:val="Paragrafoelenco"/>
        <w:ind w:left="426"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i/>
          <w:color w:val="000000"/>
          <w:sz w:val="20"/>
          <w:szCs w:val="20"/>
          <w:lang w:eastAsia="en-US"/>
        </w:rPr>
        <w:sym w:font="Symbol" w:char="F088"/>
      </w:r>
      <w:r w:rsidRPr="006F6C89">
        <w:rPr>
          <w:rFonts w:ascii="Palatino Linotype" w:eastAsia="Calibri" w:hAnsi="Palatino Linotype" w:cs="Tahoma"/>
          <w:i/>
          <w:color w:val="000000"/>
          <w:sz w:val="20"/>
          <w:szCs w:val="20"/>
          <w:lang w:eastAsia="en-US"/>
        </w:rPr>
        <w:t xml:space="preserve"> (in alternativa)</w:t>
      </w: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 xml:space="preserve"> di avere riportato i seguenti procedimenti disciplinari</w:t>
      </w:r>
    </w:p>
    <w:p w:rsidR="009B5989" w:rsidRPr="006F6C89" w:rsidRDefault="009B5989" w:rsidP="009B5989">
      <w:pPr>
        <w:pStyle w:val="Paragrafoelenco"/>
        <w:ind w:left="426"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____________________________________________________________________________;</w:t>
      </w:r>
    </w:p>
    <w:p w:rsidR="009B5989" w:rsidRPr="006F6C89" w:rsidRDefault="009B5989" w:rsidP="009B5989">
      <w:pPr>
        <w:pStyle w:val="Paragrafoelenco"/>
        <w:ind w:left="426"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</w:p>
    <w:p w:rsidR="009B5989" w:rsidRPr="006F6C89" w:rsidRDefault="009B5989" w:rsidP="009B5989">
      <w:pPr>
        <w:pStyle w:val="Paragrafoelenco"/>
        <w:widowControl/>
        <w:numPr>
          <w:ilvl w:val="0"/>
          <w:numId w:val="32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rFonts w:ascii="Palatino Linotype" w:eastAsia="Calibri" w:hAnsi="Palatino Linotype" w:cs="Arial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Arial"/>
          <w:color w:val="000000"/>
          <w:sz w:val="20"/>
          <w:szCs w:val="20"/>
          <w:lang w:eastAsia="en-US"/>
        </w:rPr>
        <w:t xml:space="preserve">che la </w:t>
      </w:r>
      <w:r w:rsidRPr="006F6C89">
        <w:rPr>
          <w:rFonts w:ascii="Palatino Linotype" w:eastAsia="Calibri" w:hAnsi="Palatino Linotype" w:cs="Arial"/>
          <w:b/>
          <w:color w:val="000000"/>
          <w:sz w:val="20"/>
          <w:szCs w:val="20"/>
          <w:lang w:eastAsia="en-US"/>
        </w:rPr>
        <w:t>motivazione</w:t>
      </w:r>
      <w:r w:rsidRPr="006F6C89">
        <w:rPr>
          <w:rFonts w:ascii="Palatino Linotype" w:eastAsia="Calibri" w:hAnsi="Palatino Linotype" w:cs="Arial"/>
          <w:color w:val="000000"/>
          <w:sz w:val="20"/>
          <w:szCs w:val="20"/>
          <w:lang w:eastAsia="en-US"/>
        </w:rPr>
        <w:t xml:space="preserve"> della richiesta di mobilità è la seguente____________________________</w:t>
      </w:r>
    </w:p>
    <w:p w:rsidR="009B5989" w:rsidRPr="006F6C89" w:rsidRDefault="009B5989" w:rsidP="009B5989">
      <w:pPr>
        <w:pStyle w:val="Paragrafoelenco"/>
        <w:autoSpaceDE w:val="0"/>
        <w:autoSpaceDN w:val="0"/>
        <w:adjustRightInd w:val="0"/>
        <w:ind w:left="426"/>
        <w:jc w:val="both"/>
        <w:rPr>
          <w:rFonts w:ascii="Palatino Linotype" w:eastAsia="Calibri" w:hAnsi="Palatino Linotype" w:cs="Arial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Arial"/>
          <w:color w:val="000000"/>
          <w:sz w:val="20"/>
          <w:szCs w:val="20"/>
          <w:lang w:eastAsia="en-US"/>
        </w:rPr>
        <w:t>__________________________________________________________________________;</w:t>
      </w:r>
    </w:p>
    <w:p w:rsidR="009B5989" w:rsidRPr="006F6C89" w:rsidRDefault="009B5989" w:rsidP="009B5989">
      <w:pPr>
        <w:pStyle w:val="Paragrafoelenco"/>
        <w:ind w:left="426"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</w:p>
    <w:p w:rsidR="009B5989" w:rsidRPr="006F6C89" w:rsidRDefault="009B5989" w:rsidP="009B5989">
      <w:pPr>
        <w:pStyle w:val="Paragrafoelenco"/>
        <w:widowControl/>
        <w:numPr>
          <w:ilvl w:val="0"/>
          <w:numId w:val="32"/>
        </w:numPr>
        <w:suppressAutoHyphens w:val="0"/>
        <w:ind w:left="426" w:hanging="426"/>
        <w:contextualSpacing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 xml:space="preserve">di accettare incondizionatamente di prestare servizio presso gli uffici del Comune di </w:t>
      </w:r>
      <w:r w:rsidR="00712D7F"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Porto Recanati</w:t>
      </w: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;</w:t>
      </w:r>
    </w:p>
    <w:p w:rsidR="009B5989" w:rsidRPr="006F6C89" w:rsidRDefault="009B5989" w:rsidP="009B5989">
      <w:pPr>
        <w:ind w:left="426" w:hanging="426"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</w:p>
    <w:p w:rsidR="009B5989" w:rsidRPr="006F6C89" w:rsidRDefault="009B5989" w:rsidP="009B5989">
      <w:pPr>
        <w:pStyle w:val="Paragrafoelenco"/>
        <w:widowControl/>
        <w:numPr>
          <w:ilvl w:val="0"/>
          <w:numId w:val="32"/>
        </w:numPr>
        <w:suppressAutoHyphens w:val="0"/>
        <w:ind w:left="426" w:hanging="426"/>
        <w:contextualSpacing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di aver preso visione e di accettare in modo pieno ed incondizionato le disposizioni dell’avviso di mobilità;</w:t>
      </w:r>
    </w:p>
    <w:p w:rsidR="009B5989" w:rsidRPr="006F6C89" w:rsidRDefault="009B5989" w:rsidP="009B5989">
      <w:pPr>
        <w:ind w:left="426" w:hanging="426"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</w:p>
    <w:p w:rsidR="009B5989" w:rsidRPr="006F6C89" w:rsidRDefault="009B5989" w:rsidP="009B5989">
      <w:pPr>
        <w:pStyle w:val="Paragrafoelenco"/>
        <w:widowControl/>
        <w:numPr>
          <w:ilvl w:val="0"/>
          <w:numId w:val="32"/>
        </w:numPr>
        <w:suppressAutoHyphens w:val="0"/>
        <w:ind w:left="426" w:hanging="426"/>
        <w:contextualSpacing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che le informazioni contenute nella presente domanda e nell’allegato Curriculum Vitae al presente avviso di mobilità corrispondono al vero;</w:t>
      </w:r>
    </w:p>
    <w:p w:rsidR="009B5989" w:rsidRPr="006F6C89" w:rsidRDefault="009B5989" w:rsidP="009B5989">
      <w:pPr>
        <w:pStyle w:val="Paragrafoelenco"/>
        <w:ind w:left="426" w:hanging="426"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</w:p>
    <w:p w:rsidR="009B5989" w:rsidRPr="006F6C89" w:rsidRDefault="009B5989" w:rsidP="009B5989">
      <w:pPr>
        <w:pStyle w:val="Paragrafoelenco"/>
        <w:widowControl/>
        <w:numPr>
          <w:ilvl w:val="0"/>
          <w:numId w:val="32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rFonts w:ascii="Palatino Linotype" w:eastAsia="Calibri" w:hAnsi="Palatino Linotype" w:cs="Arial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Arial"/>
          <w:b/>
          <w:bCs/>
          <w:color w:val="000000"/>
          <w:sz w:val="20"/>
          <w:szCs w:val="20"/>
          <w:lang w:eastAsia="en-US"/>
        </w:rPr>
        <w:t xml:space="preserve">di essere a conoscenza delle </w:t>
      </w:r>
      <w:r w:rsidRPr="006F6C89">
        <w:rPr>
          <w:rFonts w:ascii="Palatino Linotype" w:eastAsia="Calibri" w:hAnsi="Palatino Linotype" w:cs="Arial"/>
          <w:b/>
          <w:color w:val="000000"/>
          <w:sz w:val="20"/>
          <w:szCs w:val="20"/>
          <w:lang w:eastAsia="en-US"/>
        </w:rPr>
        <w:t>Responsabilità</w:t>
      </w:r>
      <w:r w:rsidRPr="006F6C89">
        <w:rPr>
          <w:rFonts w:ascii="Palatino Linotype" w:eastAsia="Calibri" w:hAnsi="Palatino Linotype" w:cs="Arial"/>
          <w:color w:val="000000"/>
          <w:sz w:val="20"/>
          <w:szCs w:val="20"/>
          <w:lang w:eastAsia="en-US"/>
        </w:rPr>
        <w:t xml:space="preserve"> conseguenti alla violazione dei doveri derivanti dal D.P.R. 16 aprile 2013 n. 62 (Regolamento recante </w:t>
      </w:r>
      <w:r w:rsidRPr="006F6C89">
        <w:rPr>
          <w:rFonts w:ascii="Palatino Linotype" w:eastAsia="Calibri" w:hAnsi="Palatino Linotype" w:cs="Arial"/>
          <w:b/>
          <w:bCs/>
          <w:color w:val="000000"/>
          <w:sz w:val="20"/>
          <w:szCs w:val="20"/>
          <w:lang w:eastAsia="en-US"/>
        </w:rPr>
        <w:t>codice di comportamento d</w:t>
      </w:r>
      <w:r w:rsidRPr="006F6C89">
        <w:rPr>
          <w:rFonts w:ascii="Palatino Linotype" w:eastAsia="Calibri" w:hAnsi="Palatino Linotype" w:cs="Arial"/>
          <w:color w:val="000000"/>
          <w:sz w:val="20"/>
          <w:szCs w:val="20"/>
          <w:lang w:eastAsia="en-US"/>
        </w:rPr>
        <w:t>ei dipendenti pubblici, a norma dell’art. 54 del decreto legislativo 30 marzo 2001, n° 165);</w:t>
      </w:r>
    </w:p>
    <w:p w:rsidR="009B5989" w:rsidRPr="006F6C89" w:rsidRDefault="009B5989" w:rsidP="009B5989">
      <w:pPr>
        <w:autoSpaceDE w:val="0"/>
        <w:autoSpaceDN w:val="0"/>
        <w:adjustRightInd w:val="0"/>
        <w:jc w:val="both"/>
        <w:rPr>
          <w:rFonts w:ascii="Palatino Linotype" w:eastAsia="Calibri" w:hAnsi="Palatino Linotype" w:cs="Arial"/>
          <w:color w:val="000000"/>
          <w:sz w:val="20"/>
          <w:szCs w:val="20"/>
          <w:lang w:eastAsia="en-US"/>
        </w:rPr>
      </w:pPr>
    </w:p>
    <w:p w:rsidR="009B5989" w:rsidRPr="006F6C89" w:rsidRDefault="009B5989" w:rsidP="009B5989">
      <w:pPr>
        <w:pStyle w:val="Paragrafoelenco"/>
        <w:widowControl/>
        <w:numPr>
          <w:ilvl w:val="0"/>
          <w:numId w:val="32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rFonts w:ascii="Palatino Linotype" w:eastAsia="Calibri" w:hAnsi="Palatino Linotype" w:cs="Arial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Arial"/>
          <w:color w:val="000000"/>
          <w:sz w:val="20"/>
          <w:szCs w:val="20"/>
          <w:lang w:eastAsia="en-US"/>
        </w:rPr>
        <w:t>di impegnarsi a comunicare tempesti</w:t>
      </w:r>
      <w:r w:rsidR="00712D7F" w:rsidRPr="006F6C89">
        <w:rPr>
          <w:rFonts w:ascii="Palatino Linotype" w:eastAsia="Calibri" w:hAnsi="Palatino Linotype" w:cs="Arial"/>
          <w:color w:val="000000"/>
          <w:sz w:val="20"/>
          <w:szCs w:val="20"/>
          <w:lang w:eastAsia="en-US"/>
        </w:rPr>
        <w:t xml:space="preserve">vamente per iscritto al </w:t>
      </w:r>
      <w:r w:rsidRPr="006F6C89">
        <w:rPr>
          <w:rFonts w:ascii="Palatino Linotype" w:eastAsia="Calibri" w:hAnsi="Palatino Linotype" w:cs="Arial"/>
          <w:color w:val="000000"/>
          <w:sz w:val="20"/>
          <w:szCs w:val="20"/>
          <w:lang w:eastAsia="en-US"/>
        </w:rPr>
        <w:t xml:space="preserve">Servizio Personale – Corso </w:t>
      </w:r>
      <w:r w:rsidR="00712D7F" w:rsidRPr="006F6C89">
        <w:rPr>
          <w:rFonts w:ascii="Palatino Linotype" w:eastAsia="Calibri" w:hAnsi="Palatino Linotype" w:cs="Arial"/>
          <w:color w:val="000000"/>
          <w:sz w:val="20"/>
          <w:szCs w:val="20"/>
          <w:lang w:eastAsia="en-US"/>
        </w:rPr>
        <w:t>Matteotti, 230</w:t>
      </w:r>
      <w:r w:rsidRPr="006F6C89">
        <w:rPr>
          <w:rFonts w:ascii="Palatino Linotype" w:eastAsia="Calibri" w:hAnsi="Palatino Linotype" w:cs="Arial"/>
          <w:color w:val="000000"/>
          <w:sz w:val="20"/>
          <w:szCs w:val="20"/>
          <w:lang w:eastAsia="en-US"/>
        </w:rPr>
        <w:t xml:space="preserve"> – </w:t>
      </w:r>
      <w:r w:rsidR="00712D7F" w:rsidRPr="006F6C89">
        <w:rPr>
          <w:rFonts w:ascii="Palatino Linotype" w:eastAsia="Calibri" w:hAnsi="Palatino Linotype" w:cs="Arial"/>
          <w:color w:val="000000"/>
          <w:sz w:val="20"/>
          <w:szCs w:val="20"/>
          <w:lang w:eastAsia="en-US"/>
        </w:rPr>
        <w:t>62017 Porto Recanati (MC)</w:t>
      </w:r>
      <w:r w:rsidRPr="006F6C89">
        <w:rPr>
          <w:rFonts w:ascii="Palatino Linotype" w:eastAsia="Calibri" w:hAnsi="Palatino Linotype" w:cs="Arial"/>
          <w:color w:val="000000"/>
          <w:sz w:val="20"/>
          <w:szCs w:val="20"/>
          <w:lang w:eastAsia="en-US"/>
        </w:rPr>
        <w:t xml:space="preserve"> le eventuali variazioni dell’indirizzo indicato nella domanda, esonerando l’Amministrazione da ogni responsabilità in caso di irreperibilità del destinatario.</w:t>
      </w:r>
    </w:p>
    <w:p w:rsidR="009B5989" w:rsidRPr="006F6C89" w:rsidRDefault="009B5989" w:rsidP="009B5989">
      <w:pPr>
        <w:pStyle w:val="Paragrafoelenco"/>
        <w:ind w:left="426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</w:p>
    <w:p w:rsidR="009B5989" w:rsidRPr="006F6C89" w:rsidRDefault="009B5989" w:rsidP="009B5989">
      <w:pPr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 xml:space="preserve">Il/la sottoscritto/a______________________________________________________ dichiara di essere informato/a, ai sensi e per gli effetti del D.Lgs. n.196/2003 e del </w:t>
      </w:r>
      <w:hyperlink r:id="rId7" w:anchor="id=10LX0000828463ART0,__m=document" w:history="1">
        <w:r w:rsidRPr="006F6C89">
          <w:rPr>
            <w:rStyle w:val="Collegamentoipertestuale"/>
            <w:rFonts w:ascii="Palatino Linotype" w:hAnsi="Palatino Linotype" w:cs="Arial"/>
            <w:i/>
            <w:iCs/>
            <w:sz w:val="20"/>
            <w:szCs w:val="20"/>
          </w:rPr>
          <w:t>Regolamento 27 aprile 2016, n. 2016/679/UE</w:t>
        </w:r>
      </w:hyperlink>
      <w:r w:rsidRPr="006F6C89">
        <w:rPr>
          <w:rFonts w:ascii="Palatino Linotype" w:hAnsi="Palatino Linotype" w:cs="Arial"/>
          <w:sz w:val="20"/>
          <w:szCs w:val="20"/>
        </w:rPr>
        <w:t>, noto come GDPR (General Data Protection Regulation)</w:t>
      </w: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, che i dati personali raccolti sono obbligatori per il corretto svolgimento della presente procedura e saranno trattati, con strumenti manuali e/o informatici e con modalità cartacee e/o informatiche, esclusivamente per le finalità ed attività istituzionali dell’Ente ed in particolare ai fini per i quali la presente dichiarazione viene resa, così come espresso all’art. 14 dell’avviso di mobilità.</w:t>
      </w:r>
    </w:p>
    <w:p w:rsidR="009B5989" w:rsidRPr="006F6C89" w:rsidRDefault="009B5989" w:rsidP="009B5989">
      <w:pPr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</w:p>
    <w:p w:rsidR="009B5989" w:rsidRPr="006F6C89" w:rsidRDefault="009B5989" w:rsidP="009B5989">
      <w:pPr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Allega alla presente:</w:t>
      </w:r>
    </w:p>
    <w:p w:rsidR="009B5989" w:rsidRPr="006F6C89" w:rsidRDefault="009B5989" w:rsidP="009B5989">
      <w:pPr>
        <w:pStyle w:val="Paragrafoelenco"/>
        <w:widowControl/>
        <w:numPr>
          <w:ilvl w:val="0"/>
          <w:numId w:val="29"/>
        </w:numPr>
        <w:suppressAutoHyphens w:val="0"/>
        <w:contextualSpacing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copia fotostatica non autenticata di un documento di identità in corso di validità;</w:t>
      </w:r>
    </w:p>
    <w:p w:rsidR="009B5989" w:rsidRPr="006F6C89" w:rsidRDefault="009B5989" w:rsidP="009B5989">
      <w:pPr>
        <w:pStyle w:val="Paragrafoelenco"/>
        <w:widowControl/>
        <w:numPr>
          <w:ilvl w:val="0"/>
          <w:numId w:val="29"/>
        </w:numPr>
        <w:suppressAutoHyphens w:val="0"/>
        <w:contextualSpacing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curriculum vitae in formato europeo debitamente datato e sottoscritto;</w:t>
      </w:r>
    </w:p>
    <w:p w:rsidR="009B5989" w:rsidRPr="006F6C89" w:rsidRDefault="009B5989" w:rsidP="009B5989">
      <w:pPr>
        <w:pStyle w:val="Paragrafoelenco"/>
        <w:widowControl/>
        <w:numPr>
          <w:ilvl w:val="0"/>
          <w:numId w:val="29"/>
        </w:numPr>
        <w:suppressAutoHyphens w:val="0"/>
        <w:contextualSpacing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copia del nulla osta da parte dell’amministrazione di appartenenza.</w:t>
      </w:r>
    </w:p>
    <w:p w:rsidR="009B5989" w:rsidRPr="006F6C89" w:rsidRDefault="009B5989" w:rsidP="009B5989">
      <w:pPr>
        <w:pStyle w:val="Paragrafoelenco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</w:p>
    <w:p w:rsidR="009B5989" w:rsidRPr="006F6C89" w:rsidRDefault="009B5989" w:rsidP="009B5989">
      <w:pPr>
        <w:pStyle w:val="Paragrafoelenco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Data ______________</w:t>
      </w:r>
    </w:p>
    <w:p w:rsidR="009B5989" w:rsidRPr="006F6C89" w:rsidRDefault="009B5989" w:rsidP="009B5989">
      <w:pPr>
        <w:ind w:left="5529"/>
        <w:jc w:val="center"/>
        <w:rPr>
          <w:rFonts w:ascii="Palatino Linotype" w:eastAsia="Calibri" w:hAnsi="Palatino Linotype" w:cs="Tahoma"/>
          <w:b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b/>
          <w:color w:val="000000"/>
          <w:sz w:val="20"/>
          <w:szCs w:val="20"/>
          <w:lang w:eastAsia="en-US"/>
        </w:rPr>
        <w:t>Firma</w:t>
      </w:r>
    </w:p>
    <w:p w:rsidR="009B5989" w:rsidRPr="006F6C89" w:rsidRDefault="009B5989" w:rsidP="009B5989">
      <w:pPr>
        <w:ind w:left="5529"/>
        <w:jc w:val="center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(per esteso e leggibile)</w:t>
      </w:r>
    </w:p>
    <w:p w:rsidR="009B5989" w:rsidRPr="006F6C89" w:rsidRDefault="009B5989" w:rsidP="009B5989">
      <w:pPr>
        <w:ind w:left="5529"/>
        <w:jc w:val="center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  <w:t>______________________________</w:t>
      </w:r>
    </w:p>
    <w:p w:rsidR="009B5989" w:rsidRPr="006F6C89" w:rsidRDefault="009B5989" w:rsidP="009B5989">
      <w:pPr>
        <w:ind w:left="5529"/>
        <w:jc w:val="center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</w:p>
    <w:p w:rsidR="00712D7F" w:rsidRPr="006F6C89" w:rsidRDefault="00712D7F" w:rsidP="009B5989">
      <w:pPr>
        <w:pStyle w:val="Corpotesto"/>
        <w:spacing w:after="0"/>
        <w:jc w:val="both"/>
        <w:rPr>
          <w:rFonts w:ascii="Palatino Linotype" w:eastAsia="Calibri" w:hAnsi="Palatino Linotype" w:cs="Tahoma"/>
          <w:color w:val="000000"/>
          <w:sz w:val="20"/>
          <w:szCs w:val="20"/>
          <w:lang w:eastAsia="en-US"/>
        </w:rPr>
      </w:pPr>
    </w:p>
    <w:p w:rsidR="00114C21" w:rsidRPr="006F6C89" w:rsidRDefault="009B5989" w:rsidP="009B5989">
      <w:pPr>
        <w:pStyle w:val="Corpotesto"/>
        <w:spacing w:after="0"/>
        <w:jc w:val="both"/>
        <w:rPr>
          <w:rFonts w:ascii="Palatino Linotype" w:hAnsi="Palatino Linotype"/>
          <w:color w:val="FFFFFF"/>
          <w:sz w:val="20"/>
          <w:szCs w:val="20"/>
          <w:u w:val="single"/>
        </w:rPr>
      </w:pPr>
      <w:r w:rsidRPr="006F6C89">
        <w:rPr>
          <w:rFonts w:ascii="Palatino Linotype" w:eastAsia="Calibri" w:hAnsi="Palatino Linotype" w:cs="Tahoma"/>
          <w:color w:val="000000"/>
          <w:sz w:val="20"/>
          <w:szCs w:val="20"/>
          <w:u w:val="single"/>
          <w:lang w:eastAsia="en-US"/>
        </w:rPr>
        <w:t>La domanda deve essere firmata dal candidato, a pena di esclusione</w:t>
      </w:r>
    </w:p>
    <w:sectPr w:rsidR="00114C21" w:rsidRPr="006F6C89" w:rsidSect="002E32F0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615"/>
        </w:tabs>
        <w:ind w:left="615" w:hanging="360"/>
      </w:pPr>
      <w:rPr>
        <w:rFonts w:ascii="Arial" w:hAnsi="Arial" w:cs="Symbol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00000007"/>
    <w:multiLevelType w:val="single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74D5289"/>
    <w:multiLevelType w:val="hybridMultilevel"/>
    <w:tmpl w:val="418889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9D96F3F"/>
    <w:multiLevelType w:val="hybridMultilevel"/>
    <w:tmpl w:val="6756DF4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1A34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100019">
      <w:start w:val="1"/>
      <w:numFmt w:val="lowerLetter"/>
      <w:lvlText w:val="%8."/>
      <w:lvlJc w:val="left"/>
      <w:pPr>
        <w:tabs>
          <w:tab w:val="num" w:pos="1800"/>
        </w:tabs>
        <w:ind w:left="18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27075A7"/>
    <w:multiLevelType w:val="hybridMultilevel"/>
    <w:tmpl w:val="8D6A8B4E"/>
    <w:lvl w:ilvl="0" w:tplc="0410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BF3941"/>
    <w:multiLevelType w:val="hybridMultilevel"/>
    <w:tmpl w:val="E048AB4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C56B6F"/>
    <w:multiLevelType w:val="hybridMultilevel"/>
    <w:tmpl w:val="8494C5C6"/>
    <w:lvl w:ilvl="0" w:tplc="0410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25393F17"/>
    <w:multiLevelType w:val="hybridMultilevel"/>
    <w:tmpl w:val="4B92A9BA"/>
    <w:lvl w:ilvl="0" w:tplc="91D2B162">
      <w:start w:val="1"/>
      <w:numFmt w:val="decimal"/>
      <w:lvlText w:val="%1."/>
      <w:lvlJc w:val="left"/>
      <w:pPr>
        <w:ind w:left="720" w:hanging="360"/>
      </w:pPr>
      <w:rPr>
        <w:rFonts w:cs="Verdana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0A3E96"/>
    <w:multiLevelType w:val="hybridMultilevel"/>
    <w:tmpl w:val="6382E7E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EAE5402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942B2E"/>
    <w:multiLevelType w:val="hybridMultilevel"/>
    <w:tmpl w:val="090C618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F661CF"/>
    <w:multiLevelType w:val="hybridMultilevel"/>
    <w:tmpl w:val="59B4DEE2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921DC8"/>
    <w:multiLevelType w:val="hybridMultilevel"/>
    <w:tmpl w:val="48E85A80"/>
    <w:lvl w:ilvl="0" w:tplc="A89285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3C83B1A"/>
    <w:multiLevelType w:val="hybridMultilevel"/>
    <w:tmpl w:val="CDFA761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CC63CC"/>
    <w:multiLevelType w:val="multilevel"/>
    <w:tmpl w:val="CC489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Lucida Sans Unicode" w:cs="Arial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270C61"/>
    <w:multiLevelType w:val="hybridMultilevel"/>
    <w:tmpl w:val="0BF2C88E"/>
    <w:lvl w:ilvl="0" w:tplc="91D2B162">
      <w:start w:val="1"/>
      <w:numFmt w:val="decimal"/>
      <w:lvlText w:val="%1."/>
      <w:lvlJc w:val="left"/>
      <w:pPr>
        <w:ind w:left="720" w:hanging="360"/>
      </w:pPr>
      <w:rPr>
        <w:rFonts w:cs="Verdana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812E80"/>
    <w:multiLevelType w:val="hybridMultilevel"/>
    <w:tmpl w:val="4198D526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F3D4D45"/>
    <w:multiLevelType w:val="multilevel"/>
    <w:tmpl w:val="E5F0B24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42CD66BC"/>
    <w:multiLevelType w:val="hybridMultilevel"/>
    <w:tmpl w:val="09E2A7A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8A4256"/>
    <w:multiLevelType w:val="hybridMultilevel"/>
    <w:tmpl w:val="E2AECED2"/>
    <w:lvl w:ilvl="0" w:tplc="1EAE5402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90002A"/>
    <w:multiLevelType w:val="hybridMultilevel"/>
    <w:tmpl w:val="03EA97B0"/>
    <w:name w:val="WW8Num8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F9E366C"/>
    <w:multiLevelType w:val="hybridMultilevel"/>
    <w:tmpl w:val="2AC07B8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B7608EB0">
      <w:start w:val="1"/>
      <w:numFmt w:val="bullet"/>
      <w:lvlText w:val="-"/>
      <w:lvlJc w:val="left"/>
      <w:pPr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A8000F"/>
    <w:multiLevelType w:val="hybridMultilevel"/>
    <w:tmpl w:val="D86C5102"/>
    <w:lvl w:ilvl="0" w:tplc="304C2C4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5A6AD2"/>
    <w:multiLevelType w:val="hybridMultilevel"/>
    <w:tmpl w:val="F224EDC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F9B7813"/>
    <w:multiLevelType w:val="hybridMultilevel"/>
    <w:tmpl w:val="83E2EAB4"/>
    <w:lvl w:ilvl="0" w:tplc="91D2B162">
      <w:start w:val="1"/>
      <w:numFmt w:val="decimal"/>
      <w:lvlText w:val="%1."/>
      <w:lvlJc w:val="left"/>
      <w:pPr>
        <w:ind w:left="1428" w:hanging="360"/>
      </w:pPr>
      <w:rPr>
        <w:rFonts w:cs="Verdana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5FD64FFD"/>
    <w:multiLevelType w:val="hybridMultilevel"/>
    <w:tmpl w:val="E8500B18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60F604C5"/>
    <w:multiLevelType w:val="hybridMultilevel"/>
    <w:tmpl w:val="BC0A6BE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291ABC"/>
    <w:multiLevelType w:val="hybridMultilevel"/>
    <w:tmpl w:val="D38667AA"/>
    <w:lvl w:ilvl="0" w:tplc="0410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2C2EA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2D9671D"/>
    <w:multiLevelType w:val="hybridMultilevel"/>
    <w:tmpl w:val="221859EE"/>
    <w:lvl w:ilvl="0" w:tplc="126AF1E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805F4B"/>
    <w:multiLevelType w:val="hybridMultilevel"/>
    <w:tmpl w:val="0F3A80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9F3D2B"/>
    <w:multiLevelType w:val="hybridMultilevel"/>
    <w:tmpl w:val="492C77C6"/>
    <w:lvl w:ilvl="0" w:tplc="91D2B162">
      <w:start w:val="1"/>
      <w:numFmt w:val="decimal"/>
      <w:lvlText w:val="%1."/>
      <w:lvlJc w:val="left"/>
      <w:pPr>
        <w:ind w:left="720" w:hanging="360"/>
      </w:pPr>
      <w:rPr>
        <w:rFonts w:cs="Verdana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A118B4"/>
    <w:multiLevelType w:val="hybridMultilevel"/>
    <w:tmpl w:val="BE1A7410"/>
    <w:lvl w:ilvl="0" w:tplc="30349636">
      <w:start w:val="3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48C7320"/>
    <w:multiLevelType w:val="hybridMultilevel"/>
    <w:tmpl w:val="4CF82C60"/>
    <w:lvl w:ilvl="0" w:tplc="3128385A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72A47C1"/>
    <w:multiLevelType w:val="multilevel"/>
    <w:tmpl w:val="0410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>
    <w:nsid w:val="7B843A3E"/>
    <w:multiLevelType w:val="hybridMultilevel"/>
    <w:tmpl w:val="2318D998"/>
    <w:lvl w:ilvl="0" w:tplc="04100019">
      <w:start w:val="1"/>
      <w:numFmt w:val="lowerLetter"/>
      <w:lvlText w:val="%1."/>
      <w:lvlJc w:val="left"/>
      <w:pPr>
        <w:tabs>
          <w:tab w:val="num" w:pos="1428"/>
        </w:tabs>
        <w:ind w:left="1428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0"/>
  </w:num>
  <w:num w:numId="2">
    <w:abstractNumId w:val="31"/>
  </w:num>
  <w:num w:numId="3">
    <w:abstractNumId w:val="27"/>
  </w:num>
  <w:num w:numId="4">
    <w:abstractNumId w:val="23"/>
  </w:num>
  <w:num w:numId="5">
    <w:abstractNumId w:val="9"/>
  </w:num>
  <w:num w:numId="6">
    <w:abstractNumId w:val="16"/>
  </w:num>
  <w:num w:numId="7">
    <w:abstractNumId w:val="37"/>
  </w:num>
  <w:num w:numId="8">
    <w:abstractNumId w:val="30"/>
  </w:num>
  <w:num w:numId="9">
    <w:abstractNumId w:val="13"/>
  </w:num>
  <w:num w:numId="10">
    <w:abstractNumId w:val="21"/>
  </w:num>
  <w:num w:numId="11">
    <w:abstractNumId w:val="29"/>
  </w:num>
  <w:num w:numId="12">
    <w:abstractNumId w:val="38"/>
  </w:num>
  <w:num w:numId="13">
    <w:abstractNumId w:val="7"/>
  </w:num>
  <w:num w:numId="14">
    <w:abstractNumId w:val="8"/>
  </w:num>
  <w:num w:numId="15">
    <w:abstractNumId w:val="11"/>
  </w:num>
  <w:num w:numId="16">
    <w:abstractNumId w:val="20"/>
  </w:num>
  <w:num w:numId="17">
    <w:abstractNumId w:val="26"/>
  </w:num>
  <w:num w:numId="18">
    <w:abstractNumId w:val="24"/>
  </w:num>
  <w:num w:numId="19">
    <w:abstractNumId w:val="18"/>
  </w:num>
  <w:num w:numId="20">
    <w:abstractNumId w:val="34"/>
  </w:num>
  <w:num w:numId="21">
    <w:abstractNumId w:val="19"/>
  </w:num>
  <w:num w:numId="22">
    <w:abstractNumId w:val="28"/>
  </w:num>
  <w:num w:numId="23">
    <w:abstractNumId w:val="12"/>
  </w:num>
  <w:num w:numId="24">
    <w:abstractNumId w:val="35"/>
  </w:num>
  <w:num w:numId="25">
    <w:abstractNumId w:val="36"/>
  </w:num>
  <w:num w:numId="26">
    <w:abstractNumId w:val="33"/>
  </w:num>
  <w:num w:numId="27">
    <w:abstractNumId w:val="15"/>
  </w:num>
  <w:num w:numId="28">
    <w:abstractNumId w:val="10"/>
  </w:num>
  <w:num w:numId="29">
    <w:abstractNumId w:val="32"/>
  </w:num>
  <w:num w:numId="30">
    <w:abstractNumId w:val="25"/>
  </w:num>
  <w:num w:numId="31">
    <w:abstractNumId w:val="14"/>
  </w:num>
  <w:num w:numId="32">
    <w:abstractNumId w:val="17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CF8"/>
    <w:rsid w:val="0003140D"/>
    <w:rsid w:val="00037FC4"/>
    <w:rsid w:val="000B619C"/>
    <w:rsid w:val="000B7059"/>
    <w:rsid w:val="000E4168"/>
    <w:rsid w:val="000E55E1"/>
    <w:rsid w:val="00114C21"/>
    <w:rsid w:val="00136112"/>
    <w:rsid w:val="00156A1A"/>
    <w:rsid w:val="00163091"/>
    <w:rsid w:val="00251F20"/>
    <w:rsid w:val="002E32F0"/>
    <w:rsid w:val="00370DB2"/>
    <w:rsid w:val="003A3B3F"/>
    <w:rsid w:val="003D2B01"/>
    <w:rsid w:val="003E4FAD"/>
    <w:rsid w:val="00456750"/>
    <w:rsid w:val="004D3F72"/>
    <w:rsid w:val="005243BC"/>
    <w:rsid w:val="005817DF"/>
    <w:rsid w:val="0059560A"/>
    <w:rsid w:val="005D3CDB"/>
    <w:rsid w:val="00610CEE"/>
    <w:rsid w:val="00620E29"/>
    <w:rsid w:val="00630AAB"/>
    <w:rsid w:val="0068789D"/>
    <w:rsid w:val="006976E7"/>
    <w:rsid w:val="006A2FA5"/>
    <w:rsid w:val="006B3156"/>
    <w:rsid w:val="006E3EEA"/>
    <w:rsid w:val="006E517A"/>
    <w:rsid w:val="006F6C89"/>
    <w:rsid w:val="00712D7F"/>
    <w:rsid w:val="00754FEE"/>
    <w:rsid w:val="007B3A09"/>
    <w:rsid w:val="00830FF1"/>
    <w:rsid w:val="00835840"/>
    <w:rsid w:val="00843580"/>
    <w:rsid w:val="009039A9"/>
    <w:rsid w:val="009702D3"/>
    <w:rsid w:val="009B5989"/>
    <w:rsid w:val="009D747C"/>
    <w:rsid w:val="009E3800"/>
    <w:rsid w:val="00A83CF8"/>
    <w:rsid w:val="00A945A2"/>
    <w:rsid w:val="00AB51A7"/>
    <w:rsid w:val="00AB52A4"/>
    <w:rsid w:val="00AC01CA"/>
    <w:rsid w:val="00B11095"/>
    <w:rsid w:val="00B17BDB"/>
    <w:rsid w:val="00B22D66"/>
    <w:rsid w:val="00B42F5A"/>
    <w:rsid w:val="00B55E10"/>
    <w:rsid w:val="00BF4929"/>
    <w:rsid w:val="00C16925"/>
    <w:rsid w:val="00C4563F"/>
    <w:rsid w:val="00C54963"/>
    <w:rsid w:val="00C743DB"/>
    <w:rsid w:val="00C81EB2"/>
    <w:rsid w:val="00D16B00"/>
    <w:rsid w:val="00D74DDC"/>
    <w:rsid w:val="00DB0DB0"/>
    <w:rsid w:val="00DB2644"/>
    <w:rsid w:val="00DD09D5"/>
    <w:rsid w:val="00E54323"/>
    <w:rsid w:val="00E55839"/>
    <w:rsid w:val="00E57BCF"/>
    <w:rsid w:val="00EC0D0E"/>
    <w:rsid w:val="00F55578"/>
    <w:rsid w:val="00F97598"/>
    <w:rsid w:val="00FC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3CF8"/>
    <w:pPr>
      <w:widowControl w:val="0"/>
      <w:suppressAutoHyphens/>
    </w:pPr>
    <w:rPr>
      <w:rFonts w:ascii="Times New Roman" w:eastAsia="Lucida Sans Unicode" w:hAnsi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5989"/>
    <w:pPr>
      <w:keepNext/>
      <w:keepLines/>
      <w:widowControl/>
      <w:suppressAutoHyphens w:val="0"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unhideWhenUsed/>
    <w:rsid w:val="00A83CF8"/>
    <w:pPr>
      <w:widowControl/>
      <w:suppressAutoHyphens w:val="0"/>
      <w:spacing w:before="280" w:after="119"/>
    </w:pPr>
    <w:rPr>
      <w:rFonts w:eastAsia="Times New Roman"/>
    </w:rPr>
  </w:style>
  <w:style w:type="paragraph" w:customStyle="1" w:styleId="Contenutoelenco">
    <w:name w:val="Contenuto elenco"/>
    <w:basedOn w:val="Normale"/>
    <w:rsid w:val="00A83CF8"/>
    <w:pPr>
      <w:ind w:left="567"/>
    </w:pPr>
  </w:style>
  <w:style w:type="paragraph" w:customStyle="1" w:styleId="provvr01">
    <w:name w:val="provv_r01"/>
    <w:basedOn w:val="Normale"/>
    <w:rsid w:val="00A83CF8"/>
    <w:pPr>
      <w:widowControl/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uppressAutoHyphens w:val="0"/>
      <w:spacing w:before="280" w:after="280"/>
      <w:jc w:val="both"/>
    </w:pPr>
    <w:rPr>
      <w:rFonts w:ascii="Verdana" w:eastAsia="Times New Roman" w:hAnsi="Verdana"/>
      <w:sz w:val="18"/>
      <w:szCs w:val="18"/>
    </w:rPr>
  </w:style>
  <w:style w:type="character" w:customStyle="1" w:styleId="provvnumcomma1">
    <w:name w:val="provv_numcomma1"/>
    <w:rsid w:val="00A83CF8"/>
    <w:rPr>
      <w:rFonts w:ascii="Verdana" w:hAnsi="Verdana" w:hint="default"/>
      <w:sz w:val="18"/>
      <w:szCs w:val="18"/>
    </w:rPr>
  </w:style>
  <w:style w:type="paragraph" w:styleId="Corpotesto">
    <w:name w:val="Body Text"/>
    <w:basedOn w:val="Normale"/>
    <w:link w:val="CorpotestoCarattere"/>
    <w:unhideWhenUsed/>
    <w:rsid w:val="00AB52A4"/>
    <w:pPr>
      <w:spacing w:after="120"/>
    </w:pPr>
  </w:style>
  <w:style w:type="character" w:customStyle="1" w:styleId="CorpotestoCarattere">
    <w:name w:val="Corpo testo Carattere"/>
    <w:link w:val="Corpotesto"/>
    <w:rsid w:val="00AB52A4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Rientrocorpodeltesto21">
    <w:name w:val="Rientro corpo del testo 21"/>
    <w:basedOn w:val="Normale"/>
    <w:rsid w:val="00AB52A4"/>
    <w:pPr>
      <w:spacing w:after="120" w:line="480" w:lineRule="auto"/>
      <w:ind w:left="283"/>
    </w:pPr>
  </w:style>
  <w:style w:type="character" w:styleId="Collegamentoipertestuale">
    <w:name w:val="Hyperlink"/>
    <w:uiPriority w:val="99"/>
    <w:rsid w:val="00620E29"/>
    <w:rPr>
      <w:color w:val="0000FF"/>
      <w:u w:val="single"/>
    </w:rPr>
  </w:style>
  <w:style w:type="paragraph" w:customStyle="1" w:styleId="Default">
    <w:name w:val="Default"/>
    <w:rsid w:val="00A945A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9560A"/>
    <w:pPr>
      <w:ind w:left="708"/>
    </w:pPr>
  </w:style>
  <w:style w:type="table" w:styleId="Grigliatabella">
    <w:name w:val="Table Grid"/>
    <w:basedOn w:val="Tabellanormale"/>
    <w:uiPriority w:val="59"/>
    <w:rsid w:val="000E41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70DB2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Textbody">
    <w:name w:val="Text body"/>
    <w:basedOn w:val="Standard"/>
    <w:rsid w:val="00370DB2"/>
    <w:rPr>
      <w:sz w:val="24"/>
    </w:rPr>
  </w:style>
  <w:style w:type="character" w:customStyle="1" w:styleId="Titolo1Carattere">
    <w:name w:val="Titolo 1 Carattere"/>
    <w:link w:val="Titolo1"/>
    <w:uiPriority w:val="9"/>
    <w:rsid w:val="009B5989"/>
    <w:rPr>
      <w:rFonts w:ascii="Cambria" w:eastAsia="Times New Roman" w:hAnsi="Cambria"/>
      <w:b/>
      <w:bCs/>
      <w:color w:val="365F91"/>
      <w:sz w:val="28"/>
      <w:szCs w:val="28"/>
    </w:rPr>
  </w:style>
  <w:style w:type="paragraph" w:styleId="Pidipagina">
    <w:name w:val="footer"/>
    <w:basedOn w:val="Normale"/>
    <w:link w:val="PidipaginaCarattere"/>
    <w:uiPriority w:val="99"/>
    <w:rsid w:val="009B5989"/>
    <w:pPr>
      <w:widowControl/>
      <w:tabs>
        <w:tab w:val="center" w:pos="4819"/>
        <w:tab w:val="right" w:pos="9638"/>
      </w:tabs>
      <w:suppressAutoHyphens w:val="0"/>
    </w:pPr>
    <w:rPr>
      <w:rFonts w:eastAsia="Times New Roman"/>
      <w:lang w:eastAsia="it-IT"/>
    </w:rPr>
  </w:style>
  <w:style w:type="character" w:customStyle="1" w:styleId="PidipaginaCarattere">
    <w:name w:val="Piè di pagina Carattere"/>
    <w:link w:val="Pidipagina"/>
    <w:uiPriority w:val="99"/>
    <w:rsid w:val="009B5989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3CF8"/>
    <w:pPr>
      <w:widowControl w:val="0"/>
      <w:suppressAutoHyphens/>
    </w:pPr>
    <w:rPr>
      <w:rFonts w:ascii="Times New Roman" w:eastAsia="Lucida Sans Unicode" w:hAnsi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5989"/>
    <w:pPr>
      <w:keepNext/>
      <w:keepLines/>
      <w:widowControl/>
      <w:suppressAutoHyphens w:val="0"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semiHidden/>
    <w:unhideWhenUsed/>
    <w:rsid w:val="00A83CF8"/>
    <w:pPr>
      <w:widowControl/>
      <w:suppressAutoHyphens w:val="0"/>
      <w:spacing w:before="280" w:after="119"/>
    </w:pPr>
    <w:rPr>
      <w:rFonts w:eastAsia="Times New Roman"/>
    </w:rPr>
  </w:style>
  <w:style w:type="paragraph" w:customStyle="1" w:styleId="Contenutoelenco">
    <w:name w:val="Contenuto elenco"/>
    <w:basedOn w:val="Normale"/>
    <w:rsid w:val="00A83CF8"/>
    <w:pPr>
      <w:ind w:left="567"/>
    </w:pPr>
  </w:style>
  <w:style w:type="paragraph" w:customStyle="1" w:styleId="provvr01">
    <w:name w:val="provv_r01"/>
    <w:basedOn w:val="Normale"/>
    <w:rsid w:val="00A83CF8"/>
    <w:pPr>
      <w:widowControl/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uppressAutoHyphens w:val="0"/>
      <w:spacing w:before="280" w:after="280"/>
      <w:jc w:val="both"/>
    </w:pPr>
    <w:rPr>
      <w:rFonts w:ascii="Verdana" w:eastAsia="Times New Roman" w:hAnsi="Verdana"/>
      <w:sz w:val="18"/>
      <w:szCs w:val="18"/>
    </w:rPr>
  </w:style>
  <w:style w:type="character" w:customStyle="1" w:styleId="provvnumcomma1">
    <w:name w:val="provv_numcomma1"/>
    <w:rsid w:val="00A83CF8"/>
    <w:rPr>
      <w:rFonts w:ascii="Verdana" w:hAnsi="Verdana" w:hint="default"/>
      <w:sz w:val="18"/>
      <w:szCs w:val="18"/>
    </w:rPr>
  </w:style>
  <w:style w:type="paragraph" w:styleId="Corpotesto">
    <w:name w:val="Body Text"/>
    <w:basedOn w:val="Normale"/>
    <w:link w:val="CorpotestoCarattere"/>
    <w:unhideWhenUsed/>
    <w:rsid w:val="00AB52A4"/>
    <w:pPr>
      <w:spacing w:after="120"/>
    </w:pPr>
  </w:style>
  <w:style w:type="character" w:customStyle="1" w:styleId="CorpotestoCarattere">
    <w:name w:val="Corpo testo Carattere"/>
    <w:link w:val="Corpotesto"/>
    <w:rsid w:val="00AB52A4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Rientrocorpodeltesto21">
    <w:name w:val="Rientro corpo del testo 21"/>
    <w:basedOn w:val="Normale"/>
    <w:rsid w:val="00AB52A4"/>
    <w:pPr>
      <w:spacing w:after="120" w:line="480" w:lineRule="auto"/>
      <w:ind w:left="283"/>
    </w:pPr>
  </w:style>
  <w:style w:type="character" w:styleId="Collegamentoipertestuale">
    <w:name w:val="Hyperlink"/>
    <w:uiPriority w:val="99"/>
    <w:rsid w:val="00620E29"/>
    <w:rPr>
      <w:color w:val="0000FF"/>
      <w:u w:val="single"/>
    </w:rPr>
  </w:style>
  <w:style w:type="paragraph" w:customStyle="1" w:styleId="Default">
    <w:name w:val="Default"/>
    <w:rsid w:val="00A945A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9560A"/>
    <w:pPr>
      <w:ind w:left="708"/>
    </w:pPr>
  </w:style>
  <w:style w:type="table" w:styleId="Grigliatabella">
    <w:name w:val="Table Grid"/>
    <w:basedOn w:val="Tabellanormale"/>
    <w:uiPriority w:val="59"/>
    <w:rsid w:val="000E41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370DB2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Textbody">
    <w:name w:val="Text body"/>
    <w:basedOn w:val="Standard"/>
    <w:rsid w:val="00370DB2"/>
    <w:rPr>
      <w:sz w:val="24"/>
    </w:rPr>
  </w:style>
  <w:style w:type="character" w:customStyle="1" w:styleId="Titolo1Carattere">
    <w:name w:val="Titolo 1 Carattere"/>
    <w:link w:val="Titolo1"/>
    <w:uiPriority w:val="9"/>
    <w:rsid w:val="009B5989"/>
    <w:rPr>
      <w:rFonts w:ascii="Cambria" w:eastAsia="Times New Roman" w:hAnsi="Cambria"/>
      <w:b/>
      <w:bCs/>
      <w:color w:val="365F91"/>
      <w:sz w:val="28"/>
      <w:szCs w:val="28"/>
    </w:rPr>
  </w:style>
  <w:style w:type="paragraph" w:styleId="Pidipagina">
    <w:name w:val="footer"/>
    <w:basedOn w:val="Normale"/>
    <w:link w:val="PidipaginaCarattere"/>
    <w:uiPriority w:val="99"/>
    <w:rsid w:val="009B5989"/>
    <w:pPr>
      <w:widowControl/>
      <w:tabs>
        <w:tab w:val="center" w:pos="4819"/>
        <w:tab w:val="right" w:pos="9638"/>
      </w:tabs>
      <w:suppressAutoHyphens w:val="0"/>
    </w:pPr>
    <w:rPr>
      <w:rFonts w:eastAsia="Times New Roman"/>
      <w:lang w:eastAsia="it-IT"/>
    </w:rPr>
  </w:style>
  <w:style w:type="character" w:customStyle="1" w:styleId="PidipaginaCarattere">
    <w:name w:val="Piè di pagina Carattere"/>
    <w:link w:val="Pidipagina"/>
    <w:uiPriority w:val="99"/>
    <w:rsid w:val="009B59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7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entilocali.leggiditalia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tocollo@pec.comune.porto-recanati.mc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SEGRETARIO GENERALE</vt:lpstr>
    </vt:vector>
  </TitlesOfParts>
  <Company/>
  <LinksUpToDate>false</LinksUpToDate>
  <CharactersWithSpaces>7203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http://entilocali.leggiditalia.it/</vt:lpwstr>
      </vt:variant>
      <vt:variant>
        <vt:lpwstr>id=10LX0000828463ART0,__m=document</vt:lpwstr>
      </vt:variant>
      <vt:variant>
        <vt:i4>2555912</vt:i4>
      </vt:variant>
      <vt:variant>
        <vt:i4>0</vt:i4>
      </vt:variant>
      <vt:variant>
        <vt:i4>0</vt:i4>
      </vt:variant>
      <vt:variant>
        <vt:i4>5</vt:i4>
      </vt:variant>
      <vt:variant>
        <vt:lpwstr>mailto:protocollo@pec.comune.porto-recanati.mc.it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SEGRETARIO GENERALE</dc:title>
  <dc:creator>m.donato</dc:creator>
  <cp:lastModifiedBy>Maura Passerin</cp:lastModifiedBy>
  <cp:revision>2</cp:revision>
  <cp:lastPrinted>2019-01-08T09:34:00Z</cp:lastPrinted>
  <dcterms:created xsi:type="dcterms:W3CDTF">2019-02-05T12:23:00Z</dcterms:created>
  <dcterms:modified xsi:type="dcterms:W3CDTF">2019-02-05T12:23:00Z</dcterms:modified>
</cp:coreProperties>
</file>